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39" w:rsidRPr="001D23D3" w:rsidRDefault="00707639" w:rsidP="00F11E2E">
      <w:pPr>
        <w:pStyle w:val="Nagwek4"/>
        <w:jc w:val="center"/>
        <w:rPr>
          <w:rFonts w:ascii="Arial" w:hAnsi="Arial" w:cs="Arial"/>
          <w:i w:val="0"/>
        </w:rPr>
      </w:pPr>
      <w:bookmarkStart w:id="0" w:name="_Toc362734949"/>
      <w:bookmarkStart w:id="1" w:name="_Toc362735129"/>
      <w:bookmarkStart w:id="2" w:name="_Toc362735545"/>
      <w:bookmarkStart w:id="3" w:name="_Toc362736423"/>
      <w:bookmarkStart w:id="4" w:name="_Toc375581631"/>
      <w:bookmarkStart w:id="5" w:name="_Toc375581813"/>
      <w:bookmarkStart w:id="6" w:name="_Toc375582130"/>
      <w:bookmarkStart w:id="7" w:name="_Toc376692886"/>
      <w:bookmarkStart w:id="8" w:name="_GoBack"/>
      <w:bookmarkEnd w:id="8"/>
      <w:r w:rsidRPr="001D23D3">
        <w:rPr>
          <w:rFonts w:ascii="Arial" w:hAnsi="Arial" w:cs="Arial"/>
          <w:i w:val="0"/>
        </w:rPr>
        <w:t>Oferta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9"/>
        <w:gridCol w:w="1989"/>
        <w:gridCol w:w="797"/>
        <w:gridCol w:w="1060"/>
        <w:gridCol w:w="795"/>
        <w:gridCol w:w="2256"/>
      </w:tblGrid>
      <w:tr w:rsidR="00707639" w:rsidRPr="00842B11" w:rsidTr="0093029A">
        <w:trPr>
          <w:trHeight w:val="56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3714" w:type="pct"/>
            <w:gridSpan w:val="5"/>
            <w:shd w:val="clear" w:color="auto" w:fill="D9D9D9" w:themeFill="background1" w:themeFillShade="D9"/>
            <w:vAlign w:val="center"/>
          </w:tcPr>
          <w:p w:rsidR="0093029A" w:rsidRDefault="0093029A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2A59B0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 w Katowicach</w:t>
            </w:r>
          </w:p>
          <w:p w:rsidR="00707639" w:rsidRPr="0093029A" w:rsidRDefault="00707639" w:rsidP="002A59B0">
            <w:pPr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707639" w:rsidRPr="0093029A" w:rsidRDefault="00707639" w:rsidP="002A59B0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707639" w:rsidRPr="00842B11" w:rsidTr="0093029A">
        <w:trPr>
          <w:trHeight w:val="843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3714" w:type="pct"/>
            <w:gridSpan w:val="5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692"/>
        </w:trPr>
        <w:tc>
          <w:tcPr>
            <w:tcW w:w="1286" w:type="pct"/>
            <w:vMerge w:val="restar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2643" w:type="pct"/>
            <w:gridSpan w:val="4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834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2643" w:type="pct"/>
            <w:gridSpan w:val="4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397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000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1214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42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1071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845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1071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42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93029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3714" w:type="pct"/>
            <w:gridSpan w:val="5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08"/>
        </w:trPr>
        <w:tc>
          <w:tcPr>
            <w:tcW w:w="1286" w:type="pct"/>
            <w:vMerge w:val="restar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1500" w:type="pct"/>
            <w:gridSpan w:val="2"/>
            <w:vMerge w:val="restar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58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pct"/>
            <w:gridSpan w:val="2"/>
            <w:vMerge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522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pct"/>
            <w:gridSpan w:val="2"/>
            <w:vMerge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696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1500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14" w:type="pct"/>
            <w:gridSpan w:val="3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3029A" w:rsidRDefault="0093029A" w:rsidP="00707639">
      <w:pPr>
        <w:spacing w:line="360" w:lineRule="auto"/>
        <w:ind w:left="567"/>
        <w:jc w:val="center"/>
        <w:rPr>
          <w:rFonts w:ascii="Arial" w:hAnsi="Arial" w:cs="Arial"/>
          <w:b/>
          <w:i/>
          <w:sz w:val="18"/>
          <w:szCs w:val="18"/>
        </w:rPr>
      </w:pPr>
    </w:p>
    <w:p w:rsidR="002E3287" w:rsidRPr="002A59B0" w:rsidRDefault="00707639" w:rsidP="00707639">
      <w:pPr>
        <w:spacing w:line="360" w:lineRule="auto"/>
        <w:ind w:left="567"/>
        <w:jc w:val="center"/>
        <w:rPr>
          <w:rFonts w:ascii="Arial" w:hAnsi="Arial" w:cs="Arial"/>
          <w:color w:val="0070C0"/>
          <w:sz w:val="18"/>
          <w:szCs w:val="18"/>
        </w:rPr>
      </w:pPr>
      <w:r w:rsidRPr="002A59B0">
        <w:rPr>
          <w:rFonts w:ascii="Arial" w:hAnsi="Arial" w:cs="Arial"/>
          <w:sz w:val="18"/>
          <w:szCs w:val="18"/>
        </w:rPr>
        <w:t xml:space="preserve">Odpowiadając na publiczne ogłoszenie o zamówieniu w postępowaniu </w:t>
      </w:r>
      <w:r w:rsidRPr="002A59B0">
        <w:rPr>
          <w:rFonts w:ascii="Arial" w:hAnsi="Arial" w:cs="Arial"/>
          <w:b/>
          <w:sz w:val="18"/>
          <w:szCs w:val="18"/>
        </w:rPr>
        <w:t>nr DZP.381.</w:t>
      </w:r>
      <w:r w:rsidR="001D23D3" w:rsidRPr="002A59B0">
        <w:rPr>
          <w:rFonts w:ascii="Arial" w:hAnsi="Arial" w:cs="Arial"/>
          <w:b/>
          <w:sz w:val="18"/>
          <w:szCs w:val="18"/>
        </w:rPr>
        <w:t>9</w:t>
      </w:r>
      <w:r w:rsidR="00A6763E" w:rsidRPr="002A59B0">
        <w:rPr>
          <w:rFonts w:ascii="Arial" w:hAnsi="Arial" w:cs="Arial"/>
          <w:b/>
          <w:sz w:val="18"/>
          <w:szCs w:val="18"/>
        </w:rPr>
        <w:t>.</w:t>
      </w:r>
      <w:r w:rsidRPr="002A59B0">
        <w:rPr>
          <w:rFonts w:ascii="Arial" w:hAnsi="Arial" w:cs="Arial"/>
          <w:b/>
          <w:sz w:val="18"/>
          <w:szCs w:val="18"/>
        </w:rPr>
        <w:t>201</w:t>
      </w:r>
      <w:r w:rsidR="007037D0">
        <w:rPr>
          <w:rFonts w:ascii="Arial" w:hAnsi="Arial" w:cs="Arial"/>
          <w:b/>
          <w:sz w:val="18"/>
          <w:szCs w:val="18"/>
        </w:rPr>
        <w:t>6</w:t>
      </w:r>
      <w:r w:rsidRPr="002A59B0">
        <w:rPr>
          <w:rFonts w:ascii="Arial" w:hAnsi="Arial" w:cs="Arial"/>
          <w:b/>
          <w:sz w:val="18"/>
          <w:szCs w:val="18"/>
        </w:rPr>
        <w:t>.</w:t>
      </w:r>
      <w:r w:rsidR="00F11E2E" w:rsidRPr="002A59B0">
        <w:rPr>
          <w:rFonts w:ascii="Arial" w:hAnsi="Arial" w:cs="Arial"/>
          <w:b/>
          <w:sz w:val="18"/>
          <w:szCs w:val="18"/>
        </w:rPr>
        <w:t>UG</w:t>
      </w:r>
    </w:p>
    <w:p w:rsidR="00707639" w:rsidRPr="002A59B0" w:rsidRDefault="00707639" w:rsidP="00707639">
      <w:pPr>
        <w:spacing w:line="360" w:lineRule="auto"/>
        <w:ind w:left="567"/>
        <w:jc w:val="center"/>
        <w:rPr>
          <w:rFonts w:ascii="Arial" w:hAnsi="Arial" w:cs="Arial"/>
          <w:sz w:val="18"/>
          <w:szCs w:val="18"/>
        </w:rPr>
      </w:pPr>
      <w:r w:rsidRPr="002A59B0">
        <w:rPr>
          <w:rFonts w:ascii="Arial" w:hAnsi="Arial" w:cs="Arial"/>
          <w:sz w:val="18"/>
          <w:szCs w:val="18"/>
        </w:rPr>
        <w:t xml:space="preserve">prowadzonym w trybie przetargu nieograniczonego na </w:t>
      </w:r>
      <w:r w:rsidR="00DA7D7A" w:rsidRPr="002A59B0">
        <w:rPr>
          <w:rFonts w:ascii="Arial" w:hAnsi="Arial" w:cs="Arial"/>
          <w:sz w:val="18"/>
          <w:szCs w:val="18"/>
        </w:rPr>
        <w:t>realizację zamówienia</w:t>
      </w:r>
      <w:r w:rsidR="002A59B0">
        <w:rPr>
          <w:rFonts w:ascii="Arial" w:hAnsi="Arial" w:cs="Arial"/>
          <w:sz w:val="18"/>
          <w:szCs w:val="18"/>
        </w:rPr>
        <w:t>,</w:t>
      </w:r>
      <w:r w:rsidRPr="002A59B0">
        <w:rPr>
          <w:rFonts w:ascii="Arial" w:hAnsi="Arial" w:cs="Arial"/>
          <w:sz w:val="18"/>
          <w:szCs w:val="18"/>
        </w:rPr>
        <w:t xml:space="preserve"> p.n.:</w:t>
      </w:r>
    </w:p>
    <w:p w:rsidR="0093029A" w:rsidRPr="00842B11" w:rsidRDefault="0093029A" w:rsidP="0093029A">
      <w:pPr>
        <w:pStyle w:val="Default"/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:rsidR="008711C4" w:rsidRPr="00564051" w:rsidRDefault="008711C4" w:rsidP="008711C4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ar-SA"/>
        </w:rPr>
      </w:pPr>
      <w:r w:rsidRPr="00564051">
        <w:rPr>
          <w:rFonts w:ascii="Arial" w:eastAsia="Calibri" w:hAnsi="Arial" w:cs="Arial"/>
          <w:b/>
          <w:bCs/>
          <w:sz w:val="32"/>
          <w:szCs w:val="32"/>
          <w:lang w:eastAsia="ar-SA"/>
        </w:rPr>
        <w:t>„</w:t>
      </w:r>
      <w:r w:rsidR="007037D0" w:rsidRPr="007037D0">
        <w:rPr>
          <w:rFonts w:ascii="Arial" w:eastAsia="Calibri" w:hAnsi="Arial" w:cs="Arial"/>
          <w:b/>
          <w:bCs/>
          <w:sz w:val="32"/>
          <w:szCs w:val="32"/>
          <w:lang w:eastAsia="ar-SA"/>
        </w:rPr>
        <w:t>Zapewnienie noclegów i wyżywienia dla uczestników VI Światowego Kongresu Polonistów</w:t>
      </w:r>
      <w:r w:rsidRPr="00564051">
        <w:rPr>
          <w:rFonts w:ascii="Arial" w:eastAsia="Calibri" w:hAnsi="Arial" w:cs="Arial"/>
          <w:b/>
          <w:bCs/>
          <w:sz w:val="32"/>
          <w:szCs w:val="32"/>
          <w:lang w:eastAsia="ar-SA"/>
        </w:rPr>
        <w:t>”</w:t>
      </w:r>
    </w:p>
    <w:p w:rsidR="00707639" w:rsidRPr="002A59B0" w:rsidRDefault="00707639" w:rsidP="00707639">
      <w:pPr>
        <w:ind w:left="284"/>
        <w:jc w:val="center"/>
        <w:rPr>
          <w:rFonts w:ascii="Arial" w:hAnsi="Arial" w:cs="Arial"/>
          <w:sz w:val="18"/>
          <w:szCs w:val="18"/>
        </w:rPr>
      </w:pPr>
      <w:r w:rsidRPr="002A59B0">
        <w:rPr>
          <w:rFonts w:ascii="Arial" w:hAnsi="Arial" w:cs="Arial"/>
          <w:sz w:val="18"/>
          <w:szCs w:val="18"/>
        </w:rPr>
        <w:t>składamy następującą ofertę:</w:t>
      </w:r>
    </w:p>
    <w:p w:rsidR="00707639" w:rsidRPr="00842B11" w:rsidRDefault="00707639" w:rsidP="00707639">
      <w:pPr>
        <w:ind w:left="284"/>
        <w:rPr>
          <w:rFonts w:ascii="Arial" w:hAnsi="Arial" w:cs="Arial"/>
          <w:sz w:val="18"/>
          <w:szCs w:val="18"/>
        </w:rPr>
      </w:pPr>
    </w:p>
    <w:p w:rsidR="00707639" w:rsidRDefault="00707639" w:rsidP="003F74CA">
      <w:pPr>
        <w:pStyle w:val="Akapitzlist"/>
        <w:numPr>
          <w:ilvl w:val="0"/>
          <w:numId w:val="1"/>
        </w:numPr>
        <w:spacing w:beforeLines="40" w:before="96" w:afterLines="40" w:after="96" w:line="360" w:lineRule="auto"/>
        <w:ind w:left="0" w:hanging="283"/>
        <w:jc w:val="both"/>
        <w:rPr>
          <w:rFonts w:ascii="Arial" w:hAnsi="Arial" w:cs="Arial"/>
          <w:sz w:val="18"/>
          <w:szCs w:val="18"/>
        </w:rPr>
      </w:pPr>
      <w:r w:rsidRPr="002A59B0">
        <w:rPr>
          <w:rFonts w:ascii="Arial" w:hAnsi="Arial" w:cs="Arial"/>
          <w:sz w:val="18"/>
          <w:szCs w:val="18"/>
        </w:rPr>
        <w:t>Oferujemy realizację przedmiotu zamówienia zgodnie z warunkami i na zasadach zawartych w SIWZ za</w:t>
      </w:r>
      <w:r w:rsidR="001D23D3" w:rsidRPr="002A59B0">
        <w:rPr>
          <w:rFonts w:ascii="Arial" w:hAnsi="Arial" w:cs="Arial"/>
          <w:sz w:val="18"/>
          <w:szCs w:val="18"/>
        </w:rPr>
        <w:t> </w:t>
      </w:r>
      <w:r w:rsidRPr="002A59B0">
        <w:rPr>
          <w:rFonts w:ascii="Arial" w:hAnsi="Arial" w:cs="Arial"/>
          <w:sz w:val="18"/>
          <w:szCs w:val="18"/>
        </w:rPr>
        <w:t>łącznym wynagrodzeniem:</w:t>
      </w:r>
    </w:p>
    <w:p w:rsidR="007037D0" w:rsidRPr="00B67FA6" w:rsidRDefault="007037D0" w:rsidP="00B67FA6">
      <w:pPr>
        <w:pStyle w:val="Akapitzlist"/>
        <w:spacing w:beforeLines="40" w:before="96" w:afterLines="40" w:after="96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B67FA6">
        <w:rPr>
          <w:rFonts w:ascii="Arial" w:hAnsi="Arial" w:cs="Arial"/>
          <w:sz w:val="18"/>
          <w:szCs w:val="18"/>
        </w:rPr>
        <w:lastRenderedPageBreak/>
        <w:t>Oferujemy realizację przedmiotu zamówienia zgodnie z warunkami i na zasadach zawartych w SIWZ za łącznym wynagrodzeniem:</w:t>
      </w:r>
    </w:p>
    <w:p w:rsidR="007037D0" w:rsidRDefault="007037D0" w:rsidP="007037D0">
      <w:pPr>
        <w:spacing w:beforeLines="40" w:before="96" w:afterLines="40" w:after="9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</w:t>
      </w:r>
      <w:r w:rsidR="00856A59">
        <w:rPr>
          <w:rFonts w:ascii="Arial" w:hAnsi="Arial" w:cs="Arial"/>
          <w:b/>
          <w:sz w:val="18"/>
          <w:szCs w:val="18"/>
        </w:rPr>
        <w:t xml:space="preserve">          </w:t>
      </w:r>
      <w:r>
        <w:rPr>
          <w:rFonts w:ascii="Arial" w:hAnsi="Arial" w:cs="Arial"/>
          <w:b/>
          <w:sz w:val="18"/>
          <w:szCs w:val="18"/>
        </w:rPr>
        <w:t xml:space="preserve">     ……………………………………………………………… PLN (wraz z podatkiem VAT)</w:t>
      </w:r>
    </w:p>
    <w:p w:rsidR="007037D0" w:rsidRDefault="007037D0" w:rsidP="007037D0">
      <w:pPr>
        <w:spacing w:beforeLines="40" w:before="96" w:afterLines="40" w:after="9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</w:t>
      </w:r>
      <w:r w:rsidR="00856A59">
        <w:rPr>
          <w:rFonts w:ascii="Arial" w:hAnsi="Arial" w:cs="Arial"/>
          <w:b/>
          <w:sz w:val="18"/>
          <w:szCs w:val="18"/>
        </w:rPr>
        <w:t xml:space="preserve">         </w:t>
      </w:r>
      <w:r>
        <w:rPr>
          <w:rFonts w:ascii="Arial" w:hAnsi="Arial" w:cs="Arial"/>
          <w:b/>
          <w:sz w:val="18"/>
          <w:szCs w:val="18"/>
        </w:rPr>
        <w:t xml:space="preserve">    </w:t>
      </w:r>
      <w:r w:rsidR="00A17E3D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Pr="00856A59">
        <w:rPr>
          <w:rFonts w:ascii="Arial" w:hAnsi="Arial" w:cs="Arial"/>
          <w:b/>
          <w:sz w:val="18"/>
          <w:szCs w:val="18"/>
        </w:rPr>
        <w:t>(su</w:t>
      </w:r>
      <w:r w:rsidR="00856A59" w:rsidRPr="00856A59">
        <w:rPr>
          <w:rFonts w:ascii="Arial" w:hAnsi="Arial" w:cs="Arial"/>
          <w:b/>
          <w:sz w:val="18"/>
          <w:szCs w:val="18"/>
        </w:rPr>
        <w:t xml:space="preserve">ma pozycji A, B i </w:t>
      </w:r>
      <w:r w:rsidRPr="00856A59">
        <w:rPr>
          <w:rFonts w:ascii="Arial" w:hAnsi="Arial" w:cs="Arial"/>
          <w:b/>
          <w:sz w:val="18"/>
          <w:szCs w:val="18"/>
        </w:rPr>
        <w:t>C)</w:t>
      </w:r>
    </w:p>
    <w:p w:rsidR="007037D0" w:rsidRDefault="007037D0" w:rsidP="007037D0">
      <w:pPr>
        <w:spacing w:beforeLines="40" w:before="96" w:afterLines="40" w:after="96"/>
        <w:jc w:val="both"/>
        <w:rPr>
          <w:rFonts w:ascii="Arial" w:hAnsi="Arial" w:cs="Arial"/>
          <w:b/>
          <w:sz w:val="18"/>
          <w:szCs w:val="18"/>
        </w:rPr>
      </w:pPr>
    </w:p>
    <w:p w:rsidR="007037D0" w:rsidRPr="00EE5A9E" w:rsidRDefault="007037D0" w:rsidP="00A17E3D">
      <w:pPr>
        <w:spacing w:beforeLines="40" w:before="96" w:afterLines="40" w:after="96" w:line="360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EE5A9E">
        <w:rPr>
          <w:rFonts w:ascii="Arial" w:hAnsi="Arial" w:cs="Arial"/>
          <w:b/>
          <w:i/>
          <w:sz w:val="18"/>
          <w:szCs w:val="18"/>
        </w:rPr>
        <w:t>Słownie:…</w:t>
      </w:r>
      <w:r>
        <w:rPr>
          <w:rFonts w:ascii="Arial" w:hAnsi="Arial" w:cs="Arial"/>
          <w:b/>
          <w:i/>
          <w:sz w:val="18"/>
          <w:szCs w:val="18"/>
        </w:rPr>
        <w:t>……………………..</w:t>
      </w:r>
      <w:r w:rsidRPr="00EE5A9E">
        <w:rPr>
          <w:rFonts w:ascii="Arial" w:hAnsi="Arial" w:cs="Arial"/>
          <w:b/>
          <w:i/>
          <w:sz w:val="18"/>
          <w:szCs w:val="18"/>
        </w:rPr>
        <w:t>……………………………………</w:t>
      </w:r>
      <w:r>
        <w:rPr>
          <w:rFonts w:ascii="Arial" w:hAnsi="Arial" w:cs="Arial"/>
          <w:b/>
          <w:i/>
          <w:sz w:val="18"/>
          <w:szCs w:val="18"/>
        </w:rPr>
        <w:t>……………………………………………</w:t>
      </w:r>
      <w:r w:rsidRPr="00EE5A9E">
        <w:rPr>
          <w:rFonts w:ascii="Arial" w:hAnsi="Arial" w:cs="Arial"/>
          <w:b/>
          <w:i/>
          <w:sz w:val="18"/>
          <w:szCs w:val="18"/>
        </w:rPr>
        <w:t>…</w:t>
      </w:r>
      <w:r>
        <w:rPr>
          <w:rFonts w:ascii="Arial" w:hAnsi="Arial" w:cs="Arial"/>
          <w:b/>
          <w:i/>
          <w:sz w:val="18"/>
          <w:szCs w:val="18"/>
        </w:rPr>
        <w:t xml:space="preserve">/100 PLN </w:t>
      </w:r>
      <w:r>
        <w:rPr>
          <w:rFonts w:ascii="Arial" w:hAnsi="Arial" w:cs="Arial"/>
          <w:b/>
          <w:sz w:val="18"/>
          <w:szCs w:val="18"/>
        </w:rPr>
        <w:t>(wraz z podatkiem VAT)</w:t>
      </w:r>
    </w:p>
    <w:p w:rsidR="0006082D" w:rsidRDefault="0006082D" w:rsidP="0006082D">
      <w:pPr>
        <w:pStyle w:val="Akapitzlist"/>
        <w:ind w:left="0"/>
        <w:rPr>
          <w:rFonts w:ascii="Arial" w:hAnsi="Arial" w:cs="Arial"/>
          <w:sz w:val="18"/>
          <w:szCs w:val="18"/>
        </w:rPr>
      </w:pPr>
    </w:p>
    <w:p w:rsidR="007037D0" w:rsidRPr="00787AC6" w:rsidRDefault="007037D0" w:rsidP="007037D0">
      <w:pPr>
        <w:pStyle w:val="Akapitzlist"/>
        <w:numPr>
          <w:ilvl w:val="0"/>
          <w:numId w:val="1"/>
        </w:numPr>
        <w:ind w:left="0" w:hanging="284"/>
        <w:rPr>
          <w:rFonts w:ascii="Arial" w:hAnsi="Arial" w:cs="Arial"/>
          <w:sz w:val="18"/>
          <w:szCs w:val="18"/>
        </w:rPr>
      </w:pPr>
      <w:r w:rsidRPr="00787AC6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p w:rsidR="007037D0" w:rsidRPr="005D285E" w:rsidRDefault="007037D0" w:rsidP="007037D0">
      <w:pPr>
        <w:pStyle w:val="Akapitzlist"/>
        <w:spacing w:beforeLines="40" w:before="96" w:afterLines="40" w:after="96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7037D0" w:rsidRPr="005D285E" w:rsidRDefault="007037D0" w:rsidP="007037D0">
      <w:pPr>
        <w:spacing w:beforeLines="40" w:before="96" w:afterLines="40" w:after="9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a) </w:t>
      </w:r>
      <w:r w:rsidRPr="00460920">
        <w:rPr>
          <w:rFonts w:ascii="Arial" w:hAnsi="Arial" w:cs="Arial"/>
          <w:b/>
          <w:sz w:val="18"/>
          <w:szCs w:val="18"/>
        </w:rPr>
        <w:t xml:space="preserve">nocleg ze śniadaniem dla </w:t>
      </w:r>
      <w:r w:rsidR="00856A59" w:rsidRPr="00460920">
        <w:rPr>
          <w:rFonts w:ascii="Arial" w:hAnsi="Arial" w:cs="Arial"/>
          <w:b/>
          <w:sz w:val="18"/>
          <w:szCs w:val="18"/>
        </w:rPr>
        <w:t xml:space="preserve">max </w:t>
      </w:r>
      <w:r w:rsidRPr="00460920">
        <w:rPr>
          <w:rFonts w:ascii="Arial" w:hAnsi="Arial" w:cs="Arial"/>
          <w:b/>
          <w:sz w:val="18"/>
          <w:szCs w:val="18"/>
        </w:rPr>
        <w:t>150 osób (150 pokoi jednoosobowych):</w:t>
      </w: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417"/>
        <w:gridCol w:w="2692"/>
      </w:tblGrid>
      <w:tr w:rsidR="007037D0" w:rsidRPr="00842B11" w:rsidTr="0006082D">
        <w:trPr>
          <w:trHeight w:val="964"/>
        </w:trPr>
        <w:tc>
          <w:tcPr>
            <w:tcW w:w="2735" w:type="pct"/>
            <w:vAlign w:val="center"/>
          </w:tcPr>
          <w:p w:rsidR="007037D0" w:rsidRDefault="0006082D" w:rsidP="0006082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jednostkowa netto/osoba</w:t>
            </w:r>
          </w:p>
        </w:tc>
        <w:tc>
          <w:tcPr>
            <w:tcW w:w="781" w:type="pct"/>
            <w:vAlign w:val="center"/>
          </w:tcPr>
          <w:p w:rsidR="007037D0" w:rsidRDefault="0006082D" w:rsidP="0006082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</w:tc>
        <w:tc>
          <w:tcPr>
            <w:tcW w:w="1484" w:type="pct"/>
            <w:vAlign w:val="center"/>
          </w:tcPr>
          <w:p w:rsidR="007037D0" w:rsidRDefault="0006082D" w:rsidP="0006082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jednostkowa brutto/osoba</w:t>
            </w:r>
          </w:p>
        </w:tc>
      </w:tr>
      <w:tr w:rsidR="007037D0" w:rsidRPr="00842B11" w:rsidTr="007037D0">
        <w:tc>
          <w:tcPr>
            <w:tcW w:w="2735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37D0" w:rsidRPr="0080533C" w:rsidRDefault="007037D0" w:rsidP="007037D0">
            <w:pPr>
              <w:jc w:val="center"/>
            </w:pPr>
          </w:p>
        </w:tc>
        <w:tc>
          <w:tcPr>
            <w:tcW w:w="781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8%</w:t>
            </w:r>
          </w:p>
        </w:tc>
        <w:tc>
          <w:tcPr>
            <w:tcW w:w="1484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37D0" w:rsidRPr="00842B11" w:rsidTr="0006082D">
        <w:trPr>
          <w:trHeight w:val="700"/>
        </w:trPr>
        <w:tc>
          <w:tcPr>
            <w:tcW w:w="3516" w:type="pct"/>
            <w:gridSpan w:val="2"/>
            <w:tcBorders>
              <w:right w:val="single" w:sz="12" w:space="0" w:color="auto"/>
            </w:tcBorders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(Cena jednostkowa brutto za 1 osobę </w:t>
            </w:r>
            <w:r w:rsidR="00460920">
              <w:rPr>
                <w:rFonts w:ascii="Arial" w:hAnsi="Arial" w:cs="Arial"/>
                <w:b/>
                <w:sz w:val="18"/>
                <w:szCs w:val="18"/>
              </w:rPr>
              <w:t xml:space="preserve">x 150 osób </w:t>
            </w:r>
            <w:r>
              <w:rPr>
                <w:rFonts w:ascii="Arial" w:hAnsi="Arial" w:cs="Arial"/>
                <w:b/>
                <w:sz w:val="18"/>
                <w:szCs w:val="18"/>
              </w:rPr>
              <w:t>x 4</w:t>
            </w:r>
            <w:r w:rsidR="00856A59">
              <w:rPr>
                <w:rFonts w:ascii="Arial" w:hAnsi="Arial" w:cs="Arial"/>
                <w:b/>
                <w:sz w:val="18"/>
                <w:szCs w:val="18"/>
              </w:rPr>
              <w:t xml:space="preserve"> noclegi/śniadania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7037D0" w:rsidRDefault="007037D0" w:rsidP="007037D0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Poz. A</w:t>
            </w:r>
          </w:p>
        </w:tc>
        <w:tc>
          <w:tcPr>
            <w:tcW w:w="1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7037D0" w:rsidRDefault="007037D0" w:rsidP="007037D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7037D0" w:rsidRPr="005D285E" w:rsidRDefault="007037D0" w:rsidP="007037D0">
      <w:pPr>
        <w:spacing w:beforeLines="40" w:before="96" w:afterLines="40" w:after="9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b) </w:t>
      </w:r>
      <w:r w:rsidRPr="00460920">
        <w:rPr>
          <w:rFonts w:ascii="Arial" w:hAnsi="Arial" w:cs="Arial"/>
          <w:b/>
          <w:sz w:val="18"/>
          <w:szCs w:val="18"/>
        </w:rPr>
        <w:t xml:space="preserve">nocleg ze śniadaniem dla </w:t>
      </w:r>
      <w:r w:rsidR="00856A59" w:rsidRPr="00460920">
        <w:rPr>
          <w:rFonts w:ascii="Arial" w:hAnsi="Arial" w:cs="Arial"/>
          <w:b/>
          <w:sz w:val="18"/>
          <w:szCs w:val="18"/>
        </w:rPr>
        <w:t xml:space="preserve">max </w:t>
      </w:r>
      <w:r w:rsidRPr="00460920">
        <w:rPr>
          <w:rFonts w:ascii="Arial" w:hAnsi="Arial" w:cs="Arial"/>
          <w:b/>
          <w:sz w:val="18"/>
          <w:szCs w:val="18"/>
        </w:rPr>
        <w:t>134 osób (67 pokoi dwuosobowych):</w:t>
      </w: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417"/>
        <w:gridCol w:w="2692"/>
      </w:tblGrid>
      <w:tr w:rsidR="007037D0" w:rsidRPr="00842B11" w:rsidTr="005E0AE3">
        <w:trPr>
          <w:trHeight w:val="836"/>
        </w:trPr>
        <w:tc>
          <w:tcPr>
            <w:tcW w:w="2735" w:type="pct"/>
            <w:vAlign w:val="center"/>
          </w:tcPr>
          <w:p w:rsidR="007037D0" w:rsidRDefault="0006082D" w:rsidP="0006082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jednostkowa netto/osoba</w:t>
            </w:r>
          </w:p>
        </w:tc>
        <w:tc>
          <w:tcPr>
            <w:tcW w:w="781" w:type="pct"/>
            <w:vAlign w:val="center"/>
          </w:tcPr>
          <w:p w:rsidR="007037D0" w:rsidRDefault="0006082D" w:rsidP="0006082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</w:tc>
        <w:tc>
          <w:tcPr>
            <w:tcW w:w="1484" w:type="pct"/>
            <w:vAlign w:val="center"/>
          </w:tcPr>
          <w:p w:rsidR="007037D0" w:rsidRDefault="007037D0" w:rsidP="005E0A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</w:t>
            </w:r>
            <w:r w:rsidR="0006082D">
              <w:rPr>
                <w:rFonts w:ascii="Arial" w:hAnsi="Arial" w:cs="Arial"/>
                <w:b/>
                <w:sz w:val="18"/>
                <w:szCs w:val="18"/>
              </w:rPr>
              <w:t>a brutto/osoba</w:t>
            </w:r>
          </w:p>
        </w:tc>
      </w:tr>
      <w:tr w:rsidR="007037D0" w:rsidRPr="00842B11" w:rsidTr="007037D0">
        <w:tc>
          <w:tcPr>
            <w:tcW w:w="2735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37D0" w:rsidRPr="0080533C" w:rsidRDefault="007037D0" w:rsidP="007037D0">
            <w:pPr>
              <w:jc w:val="center"/>
            </w:pPr>
          </w:p>
        </w:tc>
        <w:tc>
          <w:tcPr>
            <w:tcW w:w="781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8%</w:t>
            </w:r>
          </w:p>
        </w:tc>
        <w:tc>
          <w:tcPr>
            <w:tcW w:w="1484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37D0" w:rsidRPr="00842B11" w:rsidTr="0006082D">
        <w:trPr>
          <w:trHeight w:val="718"/>
        </w:trPr>
        <w:tc>
          <w:tcPr>
            <w:tcW w:w="3516" w:type="pct"/>
            <w:gridSpan w:val="2"/>
            <w:tcBorders>
              <w:right w:val="single" w:sz="12" w:space="0" w:color="auto"/>
            </w:tcBorders>
            <w:vAlign w:val="center"/>
          </w:tcPr>
          <w:p w:rsidR="007037D0" w:rsidRDefault="007037D0" w:rsidP="00460920">
            <w:pPr>
              <w:pStyle w:val="Akapitzlist"/>
              <w:spacing w:line="360" w:lineRule="auto"/>
              <w:ind w:lef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(Cena jednostkowa brutto za 1 osobę </w:t>
            </w:r>
            <w:r w:rsidR="00460920">
              <w:rPr>
                <w:rFonts w:ascii="Arial" w:hAnsi="Arial" w:cs="Arial"/>
                <w:b/>
                <w:sz w:val="18"/>
                <w:szCs w:val="18"/>
              </w:rPr>
              <w:t xml:space="preserve">x 134 osoby </w:t>
            </w:r>
            <w:r>
              <w:rPr>
                <w:rFonts w:ascii="Arial" w:hAnsi="Arial" w:cs="Arial"/>
                <w:b/>
                <w:sz w:val="18"/>
                <w:szCs w:val="18"/>
              </w:rPr>
              <w:t>x 4</w:t>
            </w:r>
            <w:r w:rsidR="00856A5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60920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856A59">
              <w:rPr>
                <w:rFonts w:ascii="Arial" w:hAnsi="Arial" w:cs="Arial"/>
                <w:b/>
                <w:sz w:val="18"/>
                <w:szCs w:val="18"/>
              </w:rPr>
              <w:t>oclegi/śniadania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7037D0" w:rsidRDefault="007037D0" w:rsidP="00856A59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856A59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1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7037D0" w:rsidRDefault="007037D0" w:rsidP="007037D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7037D0" w:rsidRPr="005D285E" w:rsidRDefault="00856A59" w:rsidP="007037D0">
      <w:pPr>
        <w:spacing w:beforeLines="40" w:before="96" w:afterLines="40" w:after="9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c) </w:t>
      </w:r>
      <w:r w:rsidRPr="00460920">
        <w:rPr>
          <w:rFonts w:ascii="Arial" w:hAnsi="Arial" w:cs="Arial"/>
          <w:b/>
          <w:sz w:val="18"/>
          <w:szCs w:val="18"/>
        </w:rPr>
        <w:t xml:space="preserve">ciepła kolacja </w:t>
      </w:r>
      <w:r w:rsidR="007037D0" w:rsidRPr="00460920">
        <w:rPr>
          <w:rFonts w:ascii="Arial" w:hAnsi="Arial" w:cs="Arial"/>
          <w:b/>
          <w:sz w:val="18"/>
          <w:szCs w:val="18"/>
        </w:rPr>
        <w:t xml:space="preserve">dla max </w:t>
      </w:r>
      <w:r w:rsidRPr="00460920">
        <w:rPr>
          <w:rFonts w:ascii="Arial" w:hAnsi="Arial" w:cs="Arial"/>
          <w:b/>
          <w:sz w:val="18"/>
          <w:szCs w:val="18"/>
        </w:rPr>
        <w:t>300</w:t>
      </w:r>
      <w:r w:rsidR="007037D0" w:rsidRPr="00460920">
        <w:rPr>
          <w:rFonts w:ascii="Arial" w:hAnsi="Arial" w:cs="Arial"/>
          <w:b/>
          <w:sz w:val="18"/>
          <w:szCs w:val="18"/>
        </w:rPr>
        <w:t xml:space="preserve"> osób:</w:t>
      </w: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977"/>
        <w:gridCol w:w="1275"/>
        <w:gridCol w:w="2692"/>
      </w:tblGrid>
      <w:tr w:rsidR="007037D0" w:rsidRPr="00842B11" w:rsidTr="007037D0">
        <w:tc>
          <w:tcPr>
            <w:tcW w:w="1172" w:type="pct"/>
            <w:vAlign w:val="center"/>
          </w:tcPr>
          <w:p w:rsidR="007037D0" w:rsidRPr="00073053" w:rsidRDefault="007037D0" w:rsidP="007037D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37D0" w:rsidRPr="000E2D4D" w:rsidRDefault="0006082D" w:rsidP="005E0AE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ciepła </w:t>
            </w:r>
            <w:r w:rsidR="007037D0" w:rsidRPr="00073053">
              <w:rPr>
                <w:rFonts w:ascii="Arial" w:hAnsi="Arial" w:cs="Arial"/>
                <w:b/>
                <w:sz w:val="18"/>
                <w:szCs w:val="18"/>
              </w:rPr>
              <w:t>kolac</w:t>
            </w:r>
            <w:r>
              <w:rPr>
                <w:rFonts w:ascii="Arial" w:hAnsi="Arial" w:cs="Arial"/>
                <w:b/>
                <w:sz w:val="18"/>
                <w:szCs w:val="18"/>
              </w:rPr>
              <w:t>ja</w:t>
            </w:r>
            <w:r w:rsidR="007037D0">
              <w:rPr>
                <w:rFonts w:ascii="Arial" w:hAnsi="Arial" w:cs="Arial"/>
                <w:b/>
                <w:sz w:val="18"/>
                <w:szCs w:val="18"/>
              </w:rPr>
              <w:t>/osoba</w:t>
            </w:r>
          </w:p>
        </w:tc>
        <w:tc>
          <w:tcPr>
            <w:tcW w:w="1641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37D0" w:rsidRDefault="005E0AE3" w:rsidP="005E0A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jednostkowa netto/osoba</w:t>
            </w:r>
          </w:p>
        </w:tc>
        <w:tc>
          <w:tcPr>
            <w:tcW w:w="703" w:type="pct"/>
            <w:vAlign w:val="center"/>
          </w:tcPr>
          <w:p w:rsidR="007037D0" w:rsidRDefault="005E0AE3" w:rsidP="005E0A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</w:tc>
        <w:tc>
          <w:tcPr>
            <w:tcW w:w="1484" w:type="pct"/>
            <w:vAlign w:val="center"/>
          </w:tcPr>
          <w:p w:rsidR="007037D0" w:rsidRDefault="005E0AE3" w:rsidP="005E0A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jednostkowa brutto/osoba</w:t>
            </w:r>
          </w:p>
        </w:tc>
      </w:tr>
      <w:tr w:rsidR="007037D0" w:rsidRPr="00842B11" w:rsidTr="007037D0">
        <w:tc>
          <w:tcPr>
            <w:tcW w:w="1172" w:type="pct"/>
            <w:vAlign w:val="center"/>
          </w:tcPr>
          <w:p w:rsidR="007037D0" w:rsidRDefault="007037D0" w:rsidP="007037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37D0" w:rsidRDefault="007037D0" w:rsidP="007037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WYŻYWIENIE</w:t>
            </w:r>
          </w:p>
          <w:p w:rsidR="007037D0" w:rsidRPr="000E2D4D" w:rsidRDefault="007037D0" w:rsidP="007037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1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37D0" w:rsidRPr="0080533C" w:rsidRDefault="007037D0" w:rsidP="007037D0">
            <w:pPr>
              <w:jc w:val="center"/>
            </w:pPr>
          </w:p>
        </w:tc>
        <w:tc>
          <w:tcPr>
            <w:tcW w:w="703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8%</w:t>
            </w:r>
          </w:p>
        </w:tc>
        <w:tc>
          <w:tcPr>
            <w:tcW w:w="1484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37D0" w:rsidRPr="00842B11" w:rsidTr="007037D0">
        <w:tc>
          <w:tcPr>
            <w:tcW w:w="1172" w:type="pct"/>
            <w:vAlign w:val="center"/>
          </w:tcPr>
          <w:p w:rsidR="007037D0" w:rsidRDefault="007037D0" w:rsidP="007037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37D0" w:rsidRDefault="007037D0" w:rsidP="007037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NAPOJE</w:t>
            </w:r>
          </w:p>
          <w:p w:rsidR="007037D0" w:rsidRDefault="007037D0" w:rsidP="007037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1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84" w:type="pct"/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37D0" w:rsidRPr="00842B11" w:rsidTr="007037D0">
        <w:trPr>
          <w:trHeight w:val="570"/>
        </w:trPr>
        <w:tc>
          <w:tcPr>
            <w:tcW w:w="3516" w:type="pct"/>
            <w:gridSpan w:val="3"/>
            <w:vAlign w:val="center"/>
          </w:tcPr>
          <w:p w:rsidR="007037D0" w:rsidRPr="00842B11" w:rsidRDefault="007037D0" w:rsidP="007037D0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Łączna cena jednostkowa brutto za 1 osobę</w:t>
            </w:r>
          </w:p>
        </w:tc>
        <w:tc>
          <w:tcPr>
            <w:tcW w:w="1484" w:type="pct"/>
            <w:tcBorders>
              <w:bottom w:val="single" w:sz="12" w:space="0" w:color="auto"/>
            </w:tcBorders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37D0" w:rsidRPr="00842B11" w:rsidRDefault="007037D0" w:rsidP="007037D0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37D0" w:rsidRPr="00842B11" w:rsidTr="005E0AE3">
        <w:trPr>
          <w:trHeight w:val="782"/>
        </w:trPr>
        <w:tc>
          <w:tcPr>
            <w:tcW w:w="3516" w:type="pct"/>
            <w:gridSpan w:val="3"/>
            <w:tcBorders>
              <w:right w:val="single" w:sz="12" w:space="0" w:color="auto"/>
            </w:tcBorders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(Łączna cena jednostkowa brutto za 1 osobę x </w:t>
            </w:r>
            <w:r w:rsidR="00856A59">
              <w:rPr>
                <w:rFonts w:ascii="Arial" w:hAnsi="Arial" w:cs="Arial"/>
                <w:b/>
                <w:sz w:val="18"/>
                <w:szCs w:val="18"/>
              </w:rPr>
              <w:t>300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osób)</w:t>
            </w:r>
          </w:p>
          <w:p w:rsidR="007037D0" w:rsidRDefault="007037D0" w:rsidP="007037D0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Poz. C</w:t>
            </w:r>
          </w:p>
        </w:tc>
        <w:tc>
          <w:tcPr>
            <w:tcW w:w="1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7D0" w:rsidRDefault="007037D0" w:rsidP="007037D0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2A59B0" w:rsidRDefault="002A59B0" w:rsidP="003F74CA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17E3D" w:rsidRPr="00A17E3D" w:rsidRDefault="003F74CA" w:rsidP="00A17E3D">
      <w:pPr>
        <w:spacing w:before="40" w:after="4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17E3D">
        <w:rPr>
          <w:rFonts w:ascii="Arial" w:hAnsi="Arial" w:cs="Arial"/>
          <w:i/>
          <w:iCs/>
          <w:sz w:val="16"/>
          <w:szCs w:val="16"/>
        </w:rPr>
        <w:t>Podana liczba osób jest liczbą maksymalną. Zamawiający zastrzega,</w:t>
      </w:r>
      <w:r w:rsidR="00A17E3D" w:rsidRPr="00A17E3D">
        <w:rPr>
          <w:rFonts w:ascii="Arial" w:hAnsi="Arial" w:cs="Arial"/>
          <w:i/>
          <w:iCs/>
          <w:sz w:val="16"/>
          <w:szCs w:val="16"/>
        </w:rPr>
        <w:t xml:space="preserve"> że liczba ta</w:t>
      </w:r>
      <w:r w:rsidR="00A17E3D" w:rsidRPr="00A17E3D">
        <w:rPr>
          <w:rFonts w:ascii="Arial" w:hAnsi="Arial" w:cs="Arial"/>
          <w:b/>
          <w:i/>
          <w:iCs/>
          <w:sz w:val="16"/>
          <w:szCs w:val="16"/>
        </w:rPr>
        <w:t xml:space="preserve"> </w:t>
      </w:r>
      <w:r w:rsidR="00A17E3D" w:rsidRPr="00A17E3D">
        <w:rPr>
          <w:rFonts w:ascii="Arial" w:hAnsi="Arial" w:cs="Arial"/>
          <w:i/>
          <w:sz w:val="16"/>
          <w:szCs w:val="16"/>
        </w:rPr>
        <w:t>może ulec zmniejszeniu w czasie trwania Kongresu i Wykonawcy nie będzie przysługiwać z tego tytułu żadne roszczenie</w:t>
      </w:r>
      <w:r w:rsidR="00A17E3D" w:rsidRPr="00A17E3D">
        <w:rPr>
          <w:rFonts w:ascii="Arial" w:eastAsia="Calibri" w:hAnsi="Arial" w:cs="Arial"/>
          <w:i/>
          <w:sz w:val="16"/>
          <w:szCs w:val="16"/>
        </w:rPr>
        <w:t xml:space="preserve"> (informacje o wszelkich zmianach Zamawiający będzie podawał Wykonawcy na bieżąco)</w:t>
      </w:r>
      <w:r w:rsidR="00A17E3D" w:rsidRPr="00A17E3D">
        <w:rPr>
          <w:rFonts w:ascii="Arial" w:hAnsi="Arial" w:cs="Arial"/>
          <w:i/>
          <w:sz w:val="16"/>
          <w:szCs w:val="16"/>
        </w:rPr>
        <w:t>. Wysokość zapłaty zależeć będzie od rzeczywistej liczby uczestników.</w:t>
      </w:r>
    </w:p>
    <w:p w:rsidR="00A17E3D" w:rsidRPr="00A17E3D" w:rsidRDefault="00A17E3D" w:rsidP="00A17E3D">
      <w:pPr>
        <w:spacing w:before="40" w:after="4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17E3D">
        <w:rPr>
          <w:rFonts w:ascii="Arial" w:hAnsi="Arial" w:cs="Arial"/>
          <w:i/>
          <w:sz w:val="16"/>
          <w:szCs w:val="16"/>
        </w:rPr>
        <w:t>Zamawiający przekaże Wykonawcy listę gości wraz z ich planowanym rozlokowaniem w pokojach oraz dokładanymi terminami wyjazdu i przyjazdu najpóźniej na 7 dni przed datą pierwszego noclegu.</w:t>
      </w:r>
    </w:p>
    <w:p w:rsidR="00D9794E" w:rsidRPr="002A59B0" w:rsidRDefault="00D9794E" w:rsidP="003F74CA">
      <w:pPr>
        <w:spacing w:line="360" w:lineRule="auto"/>
        <w:jc w:val="both"/>
        <w:rPr>
          <w:rFonts w:ascii="Arial" w:hAnsi="Arial" w:cs="Arial"/>
          <w:b/>
          <w:iCs/>
          <w:sz w:val="18"/>
          <w:szCs w:val="18"/>
        </w:rPr>
      </w:pPr>
    </w:p>
    <w:p w:rsidR="00707639" w:rsidRDefault="00707639" w:rsidP="00F11E2E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2A59B0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</w:t>
      </w:r>
      <w:r w:rsidR="00D9794E">
        <w:rPr>
          <w:rFonts w:ascii="Arial" w:hAnsi="Arial" w:cs="Arial"/>
          <w:i/>
          <w:iCs/>
          <w:sz w:val="18"/>
          <w:szCs w:val="18"/>
        </w:rPr>
        <w:t>st. 2 ustawy z dnia 9 maja 2014</w:t>
      </w:r>
      <w:r w:rsidRPr="002A59B0">
        <w:rPr>
          <w:rFonts w:ascii="Arial" w:hAnsi="Arial" w:cs="Arial"/>
          <w:i/>
          <w:iCs/>
          <w:sz w:val="18"/>
          <w:szCs w:val="18"/>
        </w:rPr>
        <w:t>r. o</w:t>
      </w:r>
      <w:r w:rsidR="002A59B0" w:rsidRPr="002A59B0">
        <w:rPr>
          <w:rFonts w:ascii="Arial" w:hAnsi="Arial" w:cs="Arial"/>
          <w:i/>
          <w:iCs/>
          <w:sz w:val="18"/>
          <w:szCs w:val="18"/>
        </w:rPr>
        <w:t> </w:t>
      </w:r>
      <w:r w:rsidRPr="002A59B0">
        <w:rPr>
          <w:rFonts w:ascii="Arial" w:hAnsi="Arial" w:cs="Arial"/>
          <w:i/>
          <w:iCs/>
          <w:sz w:val="18"/>
          <w:szCs w:val="18"/>
        </w:rPr>
        <w:t>informowaniu o cenach towarów i usług (Dz. U. poz. 915), a więc wartość wyrażoną w jednostkach pieniężnych, którą kupujący jest obowiązany zapłacić przedsiębiorcy za towar lub usługę. Zgodnie z przepisem art. 3 ust. 2 ustawy o informowaniu  o cenach towarów i usług, w cenie uwzględnia się podatek od towarów 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2A59B0" w:rsidRDefault="002A59B0" w:rsidP="00F11E2E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2A59B0" w:rsidRPr="002A59B0" w:rsidRDefault="002A59B0" w:rsidP="002A59B0">
      <w:pPr>
        <w:tabs>
          <w:tab w:val="left" w:pos="0"/>
        </w:tabs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F04D9D">
        <w:rPr>
          <w:rFonts w:ascii="Arial" w:hAnsi="Arial" w:cs="Arial"/>
          <w:iCs/>
          <w:sz w:val="18"/>
          <w:szCs w:val="18"/>
        </w:rPr>
        <w:t>Jeżeli złożono ofertę, której wybór prowadziłby do powstania u zamawiającego obowiązku podatkowego zgodnie z przepisami  o podatku od towarów i usług, zamawiający w celu oceny takiej oferty doliczy do przedstawionej w</w:t>
      </w:r>
      <w:r>
        <w:rPr>
          <w:rFonts w:ascii="Arial" w:hAnsi="Arial" w:cs="Arial"/>
          <w:iCs/>
          <w:sz w:val="18"/>
          <w:szCs w:val="18"/>
        </w:rPr>
        <w:t> </w:t>
      </w:r>
      <w:r w:rsidRPr="00F04D9D">
        <w:rPr>
          <w:rFonts w:ascii="Arial" w:hAnsi="Arial" w:cs="Arial"/>
          <w:iCs/>
          <w:sz w:val="18"/>
          <w:szCs w:val="18"/>
        </w:rPr>
        <w:t>niej ceny podatek od towarów i usług, który miałby obowiązek rozliczyć zgodnie z tymi przepisami.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F04D9D">
        <w:rPr>
          <w:rFonts w:ascii="Arial" w:hAnsi="Arial" w:cs="Arial"/>
          <w:iCs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wskazane informacje, jeżeli dotyczy)</w:t>
      </w:r>
      <w:r>
        <w:rPr>
          <w:rFonts w:ascii="Arial" w:hAnsi="Arial" w:cs="Arial"/>
          <w:iCs/>
          <w:sz w:val="18"/>
          <w:szCs w:val="18"/>
        </w:rPr>
        <w:t xml:space="preserve">: </w:t>
      </w:r>
      <w:r w:rsidRPr="00F11E2E">
        <w:rPr>
          <w:rFonts w:ascii="Arial" w:hAnsi="Arial" w:cs="Arial"/>
          <w:i/>
          <w:iCs/>
          <w:sz w:val="16"/>
          <w:szCs w:val="16"/>
        </w:rPr>
        <w:t>………………………………</w:t>
      </w:r>
      <w:r>
        <w:rPr>
          <w:rFonts w:ascii="Arial" w:hAnsi="Arial" w:cs="Arial"/>
          <w:i/>
          <w:iCs/>
          <w:sz w:val="16"/>
          <w:szCs w:val="16"/>
        </w:rPr>
        <w:t>……………………...</w:t>
      </w:r>
      <w:r w:rsidRPr="00F11E2E">
        <w:rPr>
          <w:rFonts w:ascii="Arial" w:hAnsi="Arial" w:cs="Arial"/>
          <w:i/>
          <w:iCs/>
          <w:sz w:val="16"/>
          <w:szCs w:val="16"/>
        </w:rPr>
        <w:t>…………………………………………</w:t>
      </w:r>
      <w:r>
        <w:rPr>
          <w:rFonts w:ascii="Arial" w:hAnsi="Arial" w:cs="Arial"/>
          <w:i/>
          <w:iCs/>
          <w:sz w:val="16"/>
          <w:szCs w:val="16"/>
        </w:rPr>
        <w:t>……………………………</w:t>
      </w:r>
    </w:p>
    <w:p w:rsidR="002A59B0" w:rsidRPr="00F11E2E" w:rsidRDefault="002A59B0" w:rsidP="002A59B0">
      <w:pPr>
        <w:tabs>
          <w:tab w:val="left" w:pos="0"/>
        </w:tabs>
        <w:spacing w:line="360" w:lineRule="auto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2A59B0" w:rsidRPr="0061549A" w:rsidRDefault="00707639" w:rsidP="0061549A">
      <w:pPr>
        <w:spacing w:line="360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B21B97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</w:t>
      </w:r>
      <w:r w:rsidR="00F04D9D" w:rsidRPr="00B21B97">
        <w:rPr>
          <w:rFonts w:ascii="Arial" w:hAnsi="Arial" w:cs="Arial"/>
          <w:i/>
          <w:sz w:val="18"/>
          <w:szCs w:val="18"/>
        </w:rPr>
        <w:t>zamówienia</w:t>
      </w:r>
      <w:r w:rsidRPr="00B21B97">
        <w:rPr>
          <w:rFonts w:ascii="Arial" w:hAnsi="Arial" w:cs="Arial"/>
          <w:i/>
          <w:sz w:val="18"/>
          <w:szCs w:val="18"/>
        </w:rPr>
        <w:t xml:space="preserve">, zgodnie z postanowieniami </w:t>
      </w:r>
      <w:r w:rsidR="00F04D9D" w:rsidRPr="00B21B97">
        <w:rPr>
          <w:rFonts w:ascii="Arial" w:hAnsi="Arial" w:cs="Arial"/>
          <w:i/>
          <w:sz w:val="18"/>
          <w:szCs w:val="18"/>
        </w:rPr>
        <w:t xml:space="preserve"> dokumentacji postępowania, a w szczególności: </w:t>
      </w:r>
      <w:r w:rsidR="0061549A" w:rsidRPr="00B21B97">
        <w:rPr>
          <w:rFonts w:ascii="Arial" w:hAnsi="Arial" w:cs="Arial"/>
          <w:i/>
          <w:sz w:val="18"/>
          <w:szCs w:val="18"/>
        </w:rPr>
        <w:t xml:space="preserve">koszty wynagrodzeń pracowników, koszty zapewnienia noclegów, </w:t>
      </w:r>
      <w:r w:rsidR="00137E6F">
        <w:rPr>
          <w:rFonts w:ascii="Arial" w:hAnsi="Arial" w:cs="Arial"/>
          <w:i/>
          <w:sz w:val="18"/>
          <w:szCs w:val="18"/>
        </w:rPr>
        <w:t xml:space="preserve">wyżywienia, </w:t>
      </w:r>
      <w:r w:rsidR="0061549A" w:rsidRPr="00B21B97">
        <w:rPr>
          <w:rFonts w:ascii="Arial" w:hAnsi="Arial" w:cs="Arial"/>
          <w:i/>
          <w:sz w:val="18"/>
          <w:szCs w:val="18"/>
        </w:rPr>
        <w:t>artykułów spożywczych i przemysłowych, koszty urządzeń koniecznych do prawidłowego wykonania usługi, a także koszty ogólne, w tym: wszelkie podatki, opłaty i elementy ryzyka związane z realizacją zamówienia, zysk Wykonawcy oraz podatek VAT</w:t>
      </w:r>
      <w:r w:rsidR="00B21B97">
        <w:rPr>
          <w:rFonts w:ascii="Arial" w:hAnsi="Arial" w:cs="Arial"/>
          <w:b/>
          <w:sz w:val="18"/>
          <w:szCs w:val="18"/>
        </w:rPr>
        <w:t>.</w:t>
      </w:r>
    </w:p>
    <w:p w:rsidR="00795CFA" w:rsidRPr="00B67FA6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B67FA6">
        <w:rPr>
          <w:rFonts w:ascii="Arial" w:hAnsi="Arial" w:cs="Arial"/>
          <w:b/>
          <w:sz w:val="18"/>
          <w:szCs w:val="18"/>
        </w:rPr>
        <w:t>Zobowiązujemy się do realizacji przedmiotu zamó</w:t>
      </w:r>
      <w:r w:rsidR="002A59B0" w:rsidRPr="00B67FA6">
        <w:rPr>
          <w:rFonts w:ascii="Arial" w:hAnsi="Arial" w:cs="Arial"/>
          <w:b/>
          <w:sz w:val="18"/>
          <w:szCs w:val="18"/>
        </w:rPr>
        <w:t xml:space="preserve">wienia w </w:t>
      </w:r>
      <w:r w:rsidR="00B21B97" w:rsidRPr="00B67FA6">
        <w:rPr>
          <w:rFonts w:ascii="Arial" w:hAnsi="Arial" w:cs="Arial"/>
          <w:b/>
          <w:sz w:val="18"/>
          <w:szCs w:val="18"/>
        </w:rPr>
        <w:t>terminie</w:t>
      </w:r>
      <w:r w:rsidR="002A59B0" w:rsidRPr="00B67FA6">
        <w:rPr>
          <w:rFonts w:ascii="Arial" w:hAnsi="Arial" w:cs="Arial"/>
          <w:b/>
          <w:sz w:val="18"/>
          <w:szCs w:val="18"/>
        </w:rPr>
        <w:t>:</w:t>
      </w:r>
      <w:r w:rsidR="00B21B97" w:rsidRPr="00B67FA6">
        <w:rPr>
          <w:rFonts w:ascii="Arial" w:eastAsia="Calibri" w:hAnsi="Arial" w:cs="Arial"/>
          <w:sz w:val="18"/>
          <w:szCs w:val="18"/>
        </w:rPr>
        <w:t xml:space="preserve"> </w:t>
      </w:r>
      <w:r w:rsidR="00B21B97" w:rsidRPr="00B67FA6">
        <w:rPr>
          <w:rFonts w:ascii="Arial" w:eastAsia="Calibri" w:hAnsi="Arial" w:cs="Arial"/>
          <w:b/>
          <w:sz w:val="18"/>
          <w:szCs w:val="18"/>
        </w:rPr>
        <w:t>21-25.06.2016 r.</w:t>
      </w:r>
    </w:p>
    <w:p w:rsidR="006B7B4B" w:rsidRPr="00795CFA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795CFA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6B7B4B" w:rsidRPr="00795CFA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795CFA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795CFA">
        <w:rPr>
          <w:vertAlign w:val="superscript"/>
        </w:rPr>
        <w:footnoteReference w:id="1"/>
      </w:r>
      <w:r w:rsidRPr="00795CFA">
        <w:rPr>
          <w:rFonts w:ascii="Arial" w:hAnsi="Arial" w:cs="Arial"/>
          <w:sz w:val="18"/>
          <w:szCs w:val="18"/>
          <w:vertAlign w:val="superscript"/>
        </w:rPr>
        <w:t>.</w:t>
      </w:r>
    </w:p>
    <w:p w:rsidR="00A6167C" w:rsidRPr="00A6167C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795CFA">
        <w:rPr>
          <w:rFonts w:ascii="Arial" w:hAnsi="Arial" w:cs="Arial"/>
          <w:sz w:val="18"/>
          <w:szCs w:val="18"/>
        </w:rPr>
        <w:t>Podwykonawcy/om powierzymy następującą część/części zamówienia, (zakres i nazwa jeżeli dotyczy)</w:t>
      </w:r>
      <w:r w:rsidRPr="00795CFA">
        <w:rPr>
          <w:vertAlign w:val="superscript"/>
        </w:rPr>
        <w:footnoteReference w:id="2"/>
      </w:r>
      <w:r w:rsidRPr="00795CFA">
        <w:rPr>
          <w:rFonts w:ascii="Arial" w:hAnsi="Arial" w:cs="Arial"/>
          <w:sz w:val="18"/>
          <w:szCs w:val="18"/>
          <w:vertAlign w:val="superscript"/>
        </w:rPr>
        <w:t xml:space="preserve">: </w:t>
      </w:r>
      <w:r w:rsidRPr="006B7B4B">
        <w:rPr>
          <w:rFonts w:ascii="Arial" w:hAnsi="Arial" w:cs="Arial"/>
          <w:sz w:val="18"/>
          <w:szCs w:val="18"/>
        </w:rPr>
        <w:t>…………………………………………</w:t>
      </w:r>
      <w:r w:rsidR="00500CB2" w:rsidRPr="006B7B4B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Pr="006B7B4B">
        <w:rPr>
          <w:rFonts w:ascii="Arial" w:hAnsi="Arial" w:cs="Arial"/>
          <w:sz w:val="18"/>
          <w:szCs w:val="18"/>
        </w:rPr>
        <w:t>…</w:t>
      </w:r>
      <w:r w:rsidR="00500CB2" w:rsidRPr="006B7B4B">
        <w:rPr>
          <w:rFonts w:ascii="Arial" w:hAnsi="Arial" w:cs="Arial"/>
          <w:sz w:val="18"/>
          <w:szCs w:val="18"/>
        </w:rPr>
        <w:t>………………….</w:t>
      </w:r>
    </w:p>
    <w:p w:rsidR="00D9794E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500CB2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</w:t>
      </w:r>
      <w:r w:rsidR="00DA01FC">
        <w:rPr>
          <w:rFonts w:ascii="Arial" w:hAnsi="Arial" w:cs="Arial"/>
          <w:sz w:val="18"/>
          <w:szCs w:val="18"/>
        </w:rPr>
        <w:t>2015</w:t>
      </w:r>
      <w:r w:rsidRPr="00500CB2">
        <w:rPr>
          <w:rFonts w:ascii="Arial" w:hAnsi="Arial" w:cs="Arial"/>
          <w:sz w:val="18"/>
          <w:szCs w:val="18"/>
        </w:rPr>
        <w:t xml:space="preserve"> r.,</w:t>
      </w:r>
      <w:r w:rsidR="00DA01FC">
        <w:rPr>
          <w:rFonts w:ascii="Arial" w:hAnsi="Arial" w:cs="Arial"/>
          <w:sz w:val="18"/>
          <w:szCs w:val="18"/>
        </w:rPr>
        <w:t xml:space="preserve"> poz.</w:t>
      </w:r>
      <w:r w:rsidRPr="00500CB2">
        <w:rPr>
          <w:rFonts w:ascii="Arial" w:hAnsi="Arial" w:cs="Arial"/>
          <w:sz w:val="18"/>
          <w:szCs w:val="18"/>
        </w:rPr>
        <w:t xml:space="preserve"> </w:t>
      </w:r>
      <w:r w:rsidR="00DA01FC">
        <w:rPr>
          <w:rFonts w:ascii="Arial" w:hAnsi="Arial" w:cs="Arial"/>
          <w:sz w:val="18"/>
          <w:szCs w:val="18"/>
        </w:rPr>
        <w:t>2164</w:t>
      </w:r>
      <w:r w:rsidRPr="00500CB2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500CB2">
        <w:rPr>
          <w:rFonts w:ascii="Arial" w:hAnsi="Arial" w:cs="Arial"/>
          <w:sz w:val="18"/>
          <w:szCs w:val="18"/>
        </w:rPr>
        <w:t>późn</w:t>
      </w:r>
      <w:proofErr w:type="spellEnd"/>
      <w:r w:rsidRPr="00500CB2">
        <w:rPr>
          <w:rFonts w:ascii="Arial" w:hAnsi="Arial" w:cs="Arial"/>
          <w:sz w:val="18"/>
          <w:szCs w:val="18"/>
        </w:rPr>
        <w:t xml:space="preserve">. zm.), oświadczamy, iż </w:t>
      </w:r>
      <w:r w:rsidRPr="00B21B97">
        <w:rPr>
          <w:rFonts w:ascii="Arial" w:hAnsi="Arial" w:cs="Arial"/>
          <w:b/>
          <w:sz w:val="18"/>
          <w:szCs w:val="18"/>
        </w:rPr>
        <w:t>nie należymy</w:t>
      </w:r>
      <w:r w:rsidRPr="00795CFA">
        <w:rPr>
          <w:rFonts w:ascii="Arial" w:hAnsi="Arial" w:cs="Arial"/>
          <w:sz w:val="18"/>
          <w:szCs w:val="18"/>
        </w:rPr>
        <w:t xml:space="preserve"> do grupy kapitałowej </w:t>
      </w:r>
      <w:r w:rsidRPr="00500CB2">
        <w:rPr>
          <w:rFonts w:ascii="Arial" w:hAnsi="Arial" w:cs="Arial"/>
          <w:sz w:val="18"/>
          <w:szCs w:val="18"/>
        </w:rPr>
        <w:t xml:space="preserve">w rozumieniu ustawy z dnia 16 lutego 2007 r. o ochronie konkurencji i konsumentów (Dz. U. Nr 50, poz. 331, z </w:t>
      </w:r>
      <w:proofErr w:type="spellStart"/>
      <w:r w:rsidRPr="00500CB2">
        <w:rPr>
          <w:rFonts w:ascii="Arial" w:hAnsi="Arial" w:cs="Arial"/>
          <w:sz w:val="18"/>
          <w:szCs w:val="18"/>
        </w:rPr>
        <w:t>późn</w:t>
      </w:r>
      <w:proofErr w:type="spellEnd"/>
      <w:r w:rsidRPr="00500CB2">
        <w:rPr>
          <w:rFonts w:ascii="Arial" w:hAnsi="Arial" w:cs="Arial"/>
          <w:sz w:val="18"/>
          <w:szCs w:val="18"/>
        </w:rPr>
        <w:t>. zm.)</w:t>
      </w:r>
      <w:r w:rsidRPr="00795CFA">
        <w:rPr>
          <w:vertAlign w:val="superscript"/>
        </w:rPr>
        <w:footnoteReference w:id="3"/>
      </w:r>
      <w:r w:rsidR="006B7B4B" w:rsidRPr="00795CFA">
        <w:rPr>
          <w:rFonts w:ascii="Arial" w:hAnsi="Arial" w:cs="Arial"/>
          <w:sz w:val="18"/>
          <w:szCs w:val="18"/>
          <w:vertAlign w:val="superscript"/>
        </w:rPr>
        <w:t xml:space="preserve"> </w:t>
      </w:r>
    </w:p>
    <w:p w:rsidR="000E2D4D" w:rsidRPr="00D9794E" w:rsidRDefault="00707639" w:rsidP="00D76DC6">
      <w:pPr>
        <w:spacing w:line="36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D9794E">
        <w:rPr>
          <w:rFonts w:ascii="Arial" w:eastAsiaTheme="minorHAnsi" w:hAnsi="Arial" w:cs="Arial"/>
          <w:i/>
          <w:sz w:val="16"/>
          <w:szCs w:val="16"/>
          <w:lang w:eastAsia="en-US"/>
        </w:rPr>
        <w:t>(w przypadku Wykonawców wspólni</w:t>
      </w:r>
      <w:r w:rsidR="00D9794E" w:rsidRPr="00D9794E">
        <w:rPr>
          <w:rFonts w:ascii="Arial" w:eastAsiaTheme="minorHAnsi" w:hAnsi="Arial" w:cs="Arial"/>
          <w:i/>
          <w:sz w:val="16"/>
          <w:szCs w:val="16"/>
          <w:lang w:eastAsia="en-US"/>
        </w:rPr>
        <w:t>e ubiegających się o zamówienie</w:t>
      </w:r>
      <w:r w:rsidR="006B7B4B" w:rsidRPr="00D9794E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</w:t>
      </w:r>
      <w:r w:rsidRPr="00D9794E">
        <w:rPr>
          <w:rFonts w:ascii="Arial" w:eastAsiaTheme="minorHAnsi" w:hAnsi="Arial" w:cs="Arial"/>
          <w:i/>
          <w:sz w:val="16"/>
          <w:szCs w:val="16"/>
          <w:lang w:eastAsia="en-US"/>
        </w:rPr>
        <w:t>o</w:t>
      </w:r>
      <w:r w:rsidR="00D9794E" w:rsidRPr="00D9794E">
        <w:rPr>
          <w:rFonts w:ascii="Arial" w:eastAsiaTheme="minorHAnsi" w:hAnsi="Arial" w:cs="Arial"/>
          <w:i/>
          <w:sz w:val="16"/>
          <w:szCs w:val="16"/>
          <w:lang w:eastAsia="en-US"/>
        </w:rPr>
        <w:t> </w:t>
      </w:r>
      <w:r w:rsidRPr="00D9794E">
        <w:rPr>
          <w:rFonts w:ascii="Arial" w:eastAsiaTheme="minorHAnsi" w:hAnsi="Arial" w:cs="Arial"/>
          <w:i/>
          <w:sz w:val="16"/>
          <w:szCs w:val="16"/>
          <w:lang w:eastAsia="en-US"/>
        </w:rPr>
        <w:t>zamówienie powyższą informację lub odpowiednio listę należy złożyć w stosunku do każdego z podmiotów wspólnie ubiegających się o zamówienie).</w:t>
      </w:r>
    </w:p>
    <w:p w:rsidR="00D76DC6" w:rsidRPr="00F833E2" w:rsidRDefault="00D76DC6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color w:val="FF0000"/>
          <w:sz w:val="18"/>
          <w:szCs w:val="18"/>
        </w:rPr>
      </w:pPr>
      <w:r w:rsidRPr="00F833E2">
        <w:rPr>
          <w:rFonts w:ascii="Arial" w:hAnsi="Arial" w:cs="Arial"/>
          <w:b/>
          <w:color w:val="FF0000"/>
          <w:sz w:val="18"/>
          <w:szCs w:val="18"/>
        </w:rPr>
        <w:t xml:space="preserve">Oświadczamy, iż miejsca zakwaterowania uczestników Kongresu znajduje się w promieniu (odległość w linii prostej) do 1 km  od siedziby Zamawiającego tj. ul. </w:t>
      </w:r>
      <w:r w:rsidR="00F833E2">
        <w:rPr>
          <w:rFonts w:ascii="Arial" w:hAnsi="Arial" w:cs="Arial"/>
          <w:b/>
          <w:color w:val="FF0000"/>
          <w:sz w:val="18"/>
          <w:szCs w:val="18"/>
        </w:rPr>
        <w:t>Bankowa 12, Katowice (Rektorat)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833E2" w:rsidRPr="00F833E2" w:rsidRDefault="00F833E2" w:rsidP="00F833E2">
      <w:pPr>
        <w:pStyle w:val="Akapitzlist"/>
        <w:spacing w:line="360" w:lineRule="auto"/>
        <w:ind w:left="0"/>
        <w:jc w:val="center"/>
        <w:rPr>
          <w:rFonts w:ascii="Arial" w:hAnsi="Arial" w:cs="Arial"/>
          <w:i/>
          <w:sz w:val="18"/>
          <w:szCs w:val="18"/>
        </w:rPr>
      </w:pPr>
      <w:r w:rsidRPr="00F833E2">
        <w:rPr>
          <w:rFonts w:ascii="Arial" w:hAnsi="Arial" w:cs="Arial"/>
          <w:b/>
          <w:i/>
          <w:sz w:val="18"/>
          <w:szCs w:val="18"/>
        </w:rPr>
        <w:t>(należy podać dokładną nazwę i adres placówki, w której świadczona będzie usługa)</w:t>
      </w:r>
    </w:p>
    <w:p w:rsidR="005B54A4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Osobą upoważnioną do kontaktów z Zamawiającym</w:t>
      </w:r>
      <w:r w:rsidR="003D3B13">
        <w:rPr>
          <w:rFonts w:ascii="Arial" w:hAnsi="Arial" w:cs="Arial"/>
          <w:sz w:val="18"/>
          <w:szCs w:val="18"/>
        </w:rPr>
        <w:t xml:space="preserve">, w celu realizacji umowy jest: </w:t>
      </w:r>
      <w:r w:rsidRPr="00842B11">
        <w:rPr>
          <w:rFonts w:ascii="Arial" w:hAnsi="Arial" w:cs="Arial"/>
          <w:sz w:val="18"/>
          <w:szCs w:val="18"/>
        </w:rPr>
        <w:t>p……………</w:t>
      </w:r>
      <w:r w:rsidR="00F833E2">
        <w:rPr>
          <w:rFonts w:ascii="Arial" w:hAnsi="Arial" w:cs="Arial"/>
          <w:sz w:val="18"/>
          <w:szCs w:val="18"/>
        </w:rPr>
        <w:t>……………….</w:t>
      </w:r>
      <w:r w:rsidRPr="00842B11">
        <w:rPr>
          <w:rFonts w:ascii="Arial" w:hAnsi="Arial" w:cs="Arial"/>
          <w:sz w:val="18"/>
          <w:szCs w:val="18"/>
        </w:rPr>
        <w:t>….……</w:t>
      </w:r>
      <w:r w:rsidR="003D3B13">
        <w:rPr>
          <w:rFonts w:ascii="Arial" w:hAnsi="Arial" w:cs="Arial"/>
          <w:sz w:val="18"/>
          <w:szCs w:val="18"/>
        </w:rPr>
        <w:t>……….…</w:t>
      </w:r>
      <w:r w:rsidR="006B7B4B">
        <w:rPr>
          <w:rFonts w:ascii="Arial" w:hAnsi="Arial" w:cs="Arial"/>
          <w:sz w:val="18"/>
          <w:szCs w:val="18"/>
        </w:rPr>
        <w:t xml:space="preserve"> </w:t>
      </w:r>
      <w:r w:rsidRPr="00842B11">
        <w:rPr>
          <w:rFonts w:ascii="Arial" w:hAnsi="Arial" w:cs="Arial"/>
          <w:sz w:val="18"/>
          <w:szCs w:val="18"/>
        </w:rPr>
        <w:t>tel.:…</w:t>
      </w:r>
      <w:r w:rsidR="00F833E2">
        <w:rPr>
          <w:rFonts w:ascii="Arial" w:hAnsi="Arial" w:cs="Arial"/>
          <w:sz w:val="18"/>
          <w:szCs w:val="18"/>
        </w:rPr>
        <w:t>…</w:t>
      </w:r>
      <w:r w:rsidRPr="00842B11">
        <w:rPr>
          <w:rFonts w:ascii="Arial" w:hAnsi="Arial" w:cs="Arial"/>
          <w:sz w:val="18"/>
          <w:szCs w:val="18"/>
        </w:rPr>
        <w:t>…</w:t>
      </w:r>
      <w:r w:rsidR="003D3B13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 xml:space="preserve"> faks:</w:t>
      </w:r>
      <w:r w:rsidRPr="00842B11">
        <w:rPr>
          <w:rFonts w:ascii="Arial" w:hAnsi="Arial" w:cs="Arial"/>
          <w:sz w:val="18"/>
          <w:szCs w:val="18"/>
        </w:rPr>
        <w:t>………</w:t>
      </w:r>
      <w:r w:rsidR="00F833E2">
        <w:rPr>
          <w:rFonts w:ascii="Arial" w:hAnsi="Arial" w:cs="Arial"/>
          <w:sz w:val="18"/>
          <w:szCs w:val="18"/>
        </w:rPr>
        <w:t>…</w:t>
      </w:r>
      <w:r w:rsidR="003D3B13">
        <w:rPr>
          <w:rFonts w:ascii="Arial" w:hAnsi="Arial" w:cs="Arial"/>
          <w:sz w:val="18"/>
          <w:szCs w:val="18"/>
        </w:rPr>
        <w:t>……</w:t>
      </w:r>
      <w:r w:rsidRPr="00842B11">
        <w:rPr>
          <w:rFonts w:ascii="Arial" w:hAnsi="Arial" w:cs="Arial"/>
          <w:sz w:val="18"/>
          <w:szCs w:val="18"/>
        </w:rPr>
        <w:t xml:space="preserve">, </w:t>
      </w:r>
      <w:r w:rsidR="003D3B13">
        <w:rPr>
          <w:rFonts w:ascii="Arial" w:hAnsi="Arial" w:cs="Arial"/>
          <w:sz w:val="18"/>
          <w:szCs w:val="18"/>
        </w:rPr>
        <w:t xml:space="preserve">  </w:t>
      </w:r>
      <w:r w:rsidRPr="00842B11">
        <w:rPr>
          <w:rFonts w:ascii="Arial" w:hAnsi="Arial" w:cs="Arial"/>
          <w:sz w:val="18"/>
          <w:szCs w:val="18"/>
        </w:rPr>
        <w:t>e-mail:………………</w:t>
      </w:r>
      <w:r w:rsidR="003D3B13">
        <w:rPr>
          <w:rFonts w:ascii="Arial" w:hAnsi="Arial" w:cs="Arial"/>
          <w:sz w:val="18"/>
          <w:szCs w:val="18"/>
        </w:rPr>
        <w:t>……</w:t>
      </w:r>
    </w:p>
    <w:p w:rsidR="00707639" w:rsidRPr="00842B11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795CFA">
        <w:rPr>
          <w:rFonts w:ascii="Arial" w:hAnsi="Arial" w:cs="Arial"/>
          <w:sz w:val="18"/>
          <w:szCs w:val="18"/>
        </w:rPr>
        <w:t xml:space="preserve">Zastrzegamy sobie prawo zmiany ww. osoby, w drodze pisemnej notyfikacji  o dokonanej zmianie. </w:t>
      </w:r>
    </w:p>
    <w:p w:rsidR="00707639" w:rsidRPr="00842B11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lastRenderedPageBreak/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707639" w:rsidRPr="00842B11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795CFA">
        <w:rPr>
          <w:rFonts w:ascii="Arial" w:hAnsi="Arial" w:cs="Arial"/>
          <w:sz w:val="18"/>
          <w:szCs w:val="18"/>
        </w:rPr>
        <w:t>30 dni</w:t>
      </w:r>
      <w:r w:rsidRPr="00842B11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707639" w:rsidRPr="00842B11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6B7B4B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Znając treść przepisu art. 297 §1 Kodeksu Karnego: </w:t>
      </w:r>
      <w:r w:rsidRPr="00795CFA">
        <w:rPr>
          <w:rFonts w:ascii="Arial" w:hAnsi="Arial" w:cs="Arial"/>
          <w:sz w:val="18"/>
          <w:szCs w:val="18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</w:t>
      </w:r>
      <w:r w:rsidR="00FA6930" w:rsidRPr="00795CFA">
        <w:rPr>
          <w:rFonts w:ascii="Arial" w:hAnsi="Arial" w:cs="Arial"/>
          <w:sz w:val="18"/>
          <w:szCs w:val="18"/>
        </w:rPr>
        <w:t xml:space="preserve">                           </w:t>
      </w:r>
      <w:r w:rsidRPr="00795CFA">
        <w:rPr>
          <w:rFonts w:ascii="Arial" w:hAnsi="Arial" w:cs="Arial"/>
          <w:sz w:val="18"/>
          <w:szCs w:val="18"/>
        </w:rPr>
        <w:t>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590D86" w:rsidRPr="00507575" w:rsidRDefault="00707639" w:rsidP="00B67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6B7B4B">
        <w:rPr>
          <w:rFonts w:ascii="Arial" w:hAnsi="Arial" w:cs="Arial"/>
          <w:sz w:val="18"/>
          <w:szCs w:val="18"/>
        </w:rPr>
        <w:t xml:space="preserve">Wraz z niniejszą ofertą składamy:  </w:t>
      </w:r>
      <w:r w:rsidR="00590D86">
        <w:rPr>
          <w:rFonts w:ascii="Arial" w:hAnsi="Arial" w:cs="Arial"/>
          <w:sz w:val="18"/>
          <w:szCs w:val="18"/>
        </w:rPr>
        <w:t xml:space="preserve">          </w:t>
      </w:r>
      <w:r w:rsidR="00590D86" w:rsidRPr="00507575">
        <w:rPr>
          <w:rFonts w:ascii="Arial" w:hAnsi="Arial" w:cs="Arial"/>
          <w:sz w:val="18"/>
          <w:szCs w:val="18"/>
        </w:rPr>
        <w:t xml:space="preserve">                     </w:t>
      </w:r>
    </w:p>
    <w:p w:rsidR="009F3D83" w:rsidRDefault="00590D86" w:rsidP="00590D86">
      <w:p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</w:p>
    <w:p w:rsidR="006B7B4B" w:rsidRPr="00590D86" w:rsidRDefault="00D9794E" w:rsidP="009F3D83">
      <w:pPr>
        <w:spacing w:line="360" w:lineRule="auto"/>
        <w:contextualSpacing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Nazwa załącznika  </w:t>
      </w:r>
      <w:r w:rsidR="00590D86">
        <w:rPr>
          <w:rFonts w:ascii="Arial" w:hAnsi="Arial" w:cs="Arial"/>
          <w:b/>
          <w:sz w:val="18"/>
          <w:szCs w:val="18"/>
        </w:rPr>
        <w:t xml:space="preserve">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</w:t>
      </w:r>
      <w:r w:rsidR="00590D86">
        <w:rPr>
          <w:rFonts w:ascii="Arial" w:hAnsi="Arial" w:cs="Arial"/>
          <w:b/>
          <w:sz w:val="18"/>
          <w:szCs w:val="18"/>
        </w:rPr>
        <w:t xml:space="preserve"> </w:t>
      </w:r>
      <w:r w:rsidR="00707639" w:rsidRPr="006B7B4B">
        <w:rPr>
          <w:rFonts w:ascii="Arial" w:hAnsi="Arial" w:cs="Arial"/>
          <w:b/>
          <w:sz w:val="18"/>
          <w:szCs w:val="18"/>
        </w:rPr>
        <w:t>nr strony :</w:t>
      </w:r>
    </w:p>
    <w:p w:rsidR="00590D86" w:rsidRPr="005008D7" w:rsidRDefault="00590D86" w:rsidP="00590D86">
      <w:p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707639" w:rsidRPr="002A59B0" w:rsidRDefault="000E2D4D" w:rsidP="002A59B0">
      <w:pPr>
        <w:pStyle w:val="Akapitzlist"/>
        <w:numPr>
          <w:ilvl w:val="0"/>
          <w:numId w:val="2"/>
        </w:numPr>
        <w:spacing w:line="480" w:lineRule="auto"/>
        <w:ind w:left="284" w:hanging="284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0E2D4D" w:rsidRPr="002A59B0" w:rsidRDefault="00707639" w:rsidP="002A59B0">
      <w:pPr>
        <w:pStyle w:val="Akapitzlist"/>
        <w:numPr>
          <w:ilvl w:val="0"/>
          <w:numId w:val="2"/>
        </w:numPr>
        <w:spacing w:line="48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2A59B0" w:rsidRPr="002A59B0" w:rsidRDefault="00707639" w:rsidP="002A59B0">
      <w:pPr>
        <w:pStyle w:val="Akapitzlist"/>
        <w:numPr>
          <w:ilvl w:val="0"/>
          <w:numId w:val="2"/>
        </w:numPr>
        <w:spacing w:line="48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</w:t>
      </w:r>
    </w:p>
    <w:p w:rsidR="000E2D4D" w:rsidRDefault="00707639" w:rsidP="002A59B0">
      <w:pPr>
        <w:pStyle w:val="Akapitzlist"/>
        <w:numPr>
          <w:ilvl w:val="0"/>
          <w:numId w:val="2"/>
        </w:numPr>
        <w:spacing w:line="48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8846D3" w:rsidRPr="002A59B0" w:rsidRDefault="008846D3" w:rsidP="008846D3">
      <w:pPr>
        <w:pStyle w:val="Akapitzlist"/>
        <w:numPr>
          <w:ilvl w:val="0"/>
          <w:numId w:val="2"/>
        </w:numPr>
        <w:spacing w:line="48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8846D3" w:rsidRPr="008846D3" w:rsidRDefault="008846D3" w:rsidP="008846D3">
      <w:pPr>
        <w:spacing w:line="480" w:lineRule="auto"/>
        <w:jc w:val="both"/>
        <w:rPr>
          <w:rFonts w:ascii="Arial" w:hAnsi="Arial" w:cs="Arial"/>
          <w:sz w:val="18"/>
          <w:szCs w:val="18"/>
        </w:rPr>
      </w:pPr>
    </w:p>
    <w:p w:rsidR="00707639" w:rsidRPr="002A59B0" w:rsidRDefault="00707639" w:rsidP="002A59B0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2A59B0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707639" w:rsidRPr="002A59B0" w:rsidRDefault="00707639" w:rsidP="002A59B0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2A59B0">
        <w:rPr>
          <w:rFonts w:ascii="Arial" w:hAnsi="Arial" w:cs="Arial"/>
          <w:i/>
          <w:sz w:val="18"/>
          <w:szCs w:val="18"/>
        </w:rPr>
        <w:t>data i podpis osoby uprawnionej</w:t>
      </w:r>
    </w:p>
    <w:p w:rsidR="00707639" w:rsidRPr="002A59B0" w:rsidRDefault="00707639" w:rsidP="002A59B0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2A59B0">
        <w:rPr>
          <w:rFonts w:ascii="Arial" w:hAnsi="Arial" w:cs="Arial"/>
          <w:i/>
          <w:sz w:val="18"/>
          <w:szCs w:val="18"/>
        </w:rPr>
        <w:t xml:space="preserve">do reprezentowania Wykonawcy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707639" w:rsidRPr="002A59B0" w:rsidSect="008846D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624" w:left="1418" w:header="142" w:footer="7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7D0" w:rsidRDefault="007037D0" w:rsidP="00B26BB1">
      <w:r>
        <w:separator/>
      </w:r>
    </w:p>
  </w:endnote>
  <w:endnote w:type="continuationSeparator" w:id="0">
    <w:p w:rsidR="007037D0" w:rsidRDefault="007037D0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5029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37D0" w:rsidRPr="008846D3" w:rsidRDefault="007037D0" w:rsidP="008846D3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59B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A59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A59B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A59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F002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2A59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A59B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A59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A59B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A59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F002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2A59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7D0" w:rsidRDefault="007037D0" w:rsidP="008846D3">
    <w:pPr>
      <w:pStyle w:val="Stopka"/>
    </w:pPr>
  </w:p>
  <w:p w:rsidR="007037D0" w:rsidRDefault="007037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7D0" w:rsidRDefault="007037D0" w:rsidP="00B26BB1">
      <w:r>
        <w:separator/>
      </w:r>
    </w:p>
  </w:footnote>
  <w:footnote w:type="continuationSeparator" w:id="0">
    <w:p w:rsidR="007037D0" w:rsidRDefault="007037D0" w:rsidP="00B26BB1">
      <w:r>
        <w:continuationSeparator/>
      </w:r>
    </w:p>
  </w:footnote>
  <w:footnote w:id="1">
    <w:p w:rsidR="007037D0" w:rsidRPr="00363E3F" w:rsidRDefault="007037D0" w:rsidP="002A59B0">
      <w:pPr>
        <w:autoSpaceDE w:val="0"/>
        <w:autoSpaceDN w:val="0"/>
        <w:adjustRightInd w:val="0"/>
        <w:ind w:hanging="284"/>
        <w:jc w:val="both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eastAsiaTheme="majorEastAsia" w:hAnsi="Arial" w:cs="Arial"/>
          <w:i/>
          <w:sz w:val="16"/>
          <w:szCs w:val="16"/>
          <w:vertAlign w:val="baseline"/>
        </w:rPr>
        <w:footnoteRef/>
      </w:r>
      <w:r w:rsidR="00F833E2">
        <w:rPr>
          <w:rFonts w:ascii="Arial" w:hAnsi="Arial" w:cs="Arial"/>
          <w:i/>
          <w:sz w:val="16"/>
          <w:szCs w:val="16"/>
        </w:rPr>
        <w:t xml:space="preserve">    </w:t>
      </w:r>
      <w:r w:rsidRPr="00363E3F">
        <w:rPr>
          <w:rFonts w:ascii="Arial" w:hAnsi="Arial" w:cs="Arial"/>
          <w:i/>
          <w:sz w:val="16"/>
          <w:szCs w:val="16"/>
          <w:lang w:eastAsia="en-US"/>
        </w:rPr>
        <w:t xml:space="preserve">w  przypadku, gdy Wykonawca polega na zasobach innych podmiotów ust. </w:t>
      </w:r>
      <w:r w:rsidR="00137E6F">
        <w:rPr>
          <w:rFonts w:ascii="Arial" w:hAnsi="Arial" w:cs="Arial"/>
          <w:i/>
          <w:sz w:val="16"/>
          <w:szCs w:val="16"/>
          <w:lang w:eastAsia="en-US"/>
        </w:rPr>
        <w:t>5</w:t>
      </w:r>
      <w:r w:rsidRPr="00363E3F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</w:t>
      </w:r>
      <w:r>
        <w:rPr>
          <w:rFonts w:ascii="Arial" w:hAnsi="Arial" w:cs="Arial"/>
          <w:i/>
          <w:sz w:val="16"/>
          <w:szCs w:val="16"/>
          <w:lang w:eastAsia="en-US"/>
        </w:rPr>
        <w:t>,</w:t>
      </w:r>
    </w:p>
  </w:footnote>
  <w:footnote w:id="2">
    <w:p w:rsidR="007037D0" w:rsidRPr="00363E3F" w:rsidRDefault="007037D0" w:rsidP="002A59B0">
      <w:pPr>
        <w:pStyle w:val="Tekstprzypisudolnego"/>
        <w:ind w:hanging="284"/>
        <w:jc w:val="both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="00F833E2">
        <w:rPr>
          <w:rFonts w:ascii="Arial" w:hAnsi="Arial" w:cs="Arial"/>
          <w:i/>
          <w:sz w:val="16"/>
          <w:szCs w:val="16"/>
        </w:rPr>
        <w:t xml:space="preserve">   </w:t>
      </w:r>
      <w:r w:rsidRPr="00363E3F">
        <w:rPr>
          <w:rFonts w:ascii="Arial" w:hAnsi="Arial" w:cs="Arial"/>
          <w:i/>
          <w:sz w:val="16"/>
          <w:szCs w:val="16"/>
        </w:rPr>
        <w:t xml:space="preserve">w przypadku pozostawienia ust. </w:t>
      </w:r>
      <w:r w:rsidR="00137E6F">
        <w:rPr>
          <w:rFonts w:ascii="Arial" w:hAnsi="Arial" w:cs="Arial"/>
          <w:i/>
          <w:sz w:val="16"/>
          <w:szCs w:val="16"/>
        </w:rPr>
        <w:t>6</w:t>
      </w:r>
      <w:r w:rsidRPr="00363E3F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samodzielnie,</w:t>
      </w:r>
      <w:r w:rsidRPr="00363E3F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363E3F">
        <w:rPr>
          <w:rFonts w:ascii="Arial" w:hAnsi="Arial" w:cs="Arial"/>
          <w:i/>
          <w:sz w:val="16"/>
          <w:szCs w:val="16"/>
        </w:rPr>
        <w:t>Nazwy (firmy) podwykonawców zostaną wskazane, tylko w wtedy, kiedy Wykonawca powołuje się na ich zasoby na zasadach określonych w art. 26 ust. 2b ustawy – Prawo zamówień publicznych, w celu wykazania spełniania warunków udziału w postępowaniu, o których mowa w art. 22 ust. 1 usta</w:t>
      </w:r>
      <w:r>
        <w:rPr>
          <w:rFonts w:ascii="Arial" w:hAnsi="Arial" w:cs="Arial"/>
          <w:i/>
          <w:sz w:val="16"/>
          <w:szCs w:val="16"/>
        </w:rPr>
        <w:t>wy – Prawo zamówień publicznych,</w:t>
      </w:r>
    </w:p>
  </w:footnote>
  <w:footnote w:id="3">
    <w:p w:rsidR="007037D0" w:rsidRPr="00363E3F" w:rsidRDefault="007037D0" w:rsidP="002A59B0">
      <w:pPr>
        <w:pStyle w:val="Tekstprzypisudolnego"/>
        <w:ind w:hanging="284"/>
        <w:jc w:val="both"/>
        <w:rPr>
          <w:rFonts w:ascii="Arial" w:hAnsi="Arial" w:cs="Arial"/>
          <w:i/>
          <w:sz w:val="18"/>
          <w:szCs w:val="18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="00F833E2">
        <w:rPr>
          <w:rFonts w:ascii="Arial" w:hAnsi="Arial" w:cs="Arial"/>
          <w:i/>
          <w:sz w:val="16"/>
          <w:szCs w:val="16"/>
        </w:rPr>
        <w:t xml:space="preserve">   </w:t>
      </w:r>
      <w:r w:rsidRPr="00363E3F">
        <w:rPr>
          <w:rFonts w:ascii="Arial" w:hAnsi="Arial" w:cs="Arial"/>
          <w:i/>
          <w:iCs/>
          <w:sz w:val="16"/>
          <w:szCs w:val="16"/>
        </w:rPr>
        <w:t xml:space="preserve">w  przypadku gdy Wykonawca należy do grupy kapitałowej, należy wykreślić ust. </w:t>
      </w:r>
      <w:r w:rsidR="00137E6F">
        <w:rPr>
          <w:rFonts w:ascii="Arial" w:hAnsi="Arial" w:cs="Arial"/>
          <w:i/>
          <w:iCs/>
          <w:sz w:val="16"/>
          <w:szCs w:val="16"/>
        </w:rPr>
        <w:t xml:space="preserve">7 </w:t>
      </w:r>
      <w:r w:rsidRPr="00363E3F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363E3F">
        <w:rPr>
          <w:rFonts w:ascii="Arial" w:hAnsi="Arial" w:cs="Arial"/>
          <w:i/>
          <w:sz w:val="16"/>
          <w:szCs w:val="16"/>
        </w:rPr>
        <w:t xml:space="preserve"> ust. 6 SIWZ</w:t>
      </w:r>
      <w:r>
        <w:rPr>
          <w:rFonts w:ascii="Arial" w:hAnsi="Arial" w:cs="Arial"/>
          <w:i/>
          <w:sz w:val="16"/>
          <w:szCs w:val="16"/>
        </w:rPr>
        <w:t>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7D0" w:rsidRDefault="007037D0" w:rsidP="001D23D3">
    <w:pPr>
      <w:pStyle w:val="Nagwek4"/>
      <w:jc w:val="right"/>
      <w:rPr>
        <w:rFonts w:ascii="Arial" w:hAnsi="Arial" w:cs="Arial"/>
        <w:i w:val="0"/>
        <w:sz w:val="18"/>
        <w:szCs w:val="18"/>
      </w:rPr>
    </w:pPr>
  </w:p>
  <w:p w:rsidR="007037D0" w:rsidRPr="00F0273C" w:rsidRDefault="007037D0" w:rsidP="008846D3">
    <w:pPr>
      <w:pStyle w:val="Nagwek4"/>
      <w:jc w:val="right"/>
      <w:rPr>
        <w:rFonts w:ascii="Arial" w:hAnsi="Arial" w:cs="Arial"/>
        <w:b w:val="0"/>
        <w:color w:val="0070C0"/>
        <w:sz w:val="18"/>
        <w:szCs w:val="18"/>
      </w:rPr>
    </w:pPr>
    <w:r w:rsidRPr="00F0273C">
      <w:rPr>
        <w:rFonts w:ascii="Arial" w:hAnsi="Arial" w:cs="Arial"/>
        <w:b w:val="0"/>
        <w:sz w:val="18"/>
        <w:szCs w:val="18"/>
      </w:rPr>
      <w:t>Z</w:t>
    </w:r>
    <w:r w:rsidR="00856A59">
      <w:rPr>
        <w:rFonts w:ascii="Arial" w:hAnsi="Arial" w:cs="Arial"/>
        <w:b w:val="0"/>
        <w:sz w:val="18"/>
        <w:szCs w:val="18"/>
      </w:rPr>
      <w:t>ałącznik nr 1A do SIWZ DZP.381.9.2016</w:t>
    </w:r>
    <w:r w:rsidRPr="00F0273C">
      <w:rPr>
        <w:rFonts w:ascii="Arial" w:hAnsi="Arial" w:cs="Arial"/>
        <w:b w:val="0"/>
        <w:sz w:val="18"/>
        <w:szCs w:val="18"/>
      </w:rPr>
      <w:t>.UG</w:t>
    </w:r>
  </w:p>
  <w:p w:rsidR="007037D0" w:rsidRPr="007503E6" w:rsidRDefault="007037D0" w:rsidP="00D4717E">
    <w:pPr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7D0" w:rsidRDefault="007037D0" w:rsidP="00D9794E">
    <w:pPr>
      <w:pStyle w:val="Nagwek4"/>
      <w:jc w:val="right"/>
      <w:rPr>
        <w:rFonts w:ascii="Arial" w:hAnsi="Arial" w:cs="Arial"/>
        <w:b w:val="0"/>
        <w:i w:val="0"/>
        <w:sz w:val="18"/>
        <w:szCs w:val="18"/>
      </w:rPr>
    </w:pPr>
  </w:p>
  <w:p w:rsidR="007037D0" w:rsidRPr="00D9794E" w:rsidRDefault="007037D0" w:rsidP="00D9794E">
    <w:pPr>
      <w:pStyle w:val="Nagwek4"/>
      <w:jc w:val="right"/>
      <w:rPr>
        <w:rFonts w:ascii="Arial" w:hAnsi="Arial" w:cs="Arial"/>
        <w:b w:val="0"/>
        <w:color w:val="0070C0"/>
        <w:sz w:val="18"/>
        <w:szCs w:val="18"/>
      </w:rPr>
    </w:pPr>
    <w:r w:rsidRPr="00D9794E">
      <w:rPr>
        <w:rFonts w:ascii="Arial" w:hAnsi="Arial" w:cs="Arial"/>
        <w:b w:val="0"/>
        <w:sz w:val="18"/>
        <w:szCs w:val="18"/>
      </w:rPr>
      <w:t xml:space="preserve">Załącznik nr 1A do </w:t>
    </w:r>
    <w:r>
      <w:rPr>
        <w:rFonts w:ascii="Arial" w:hAnsi="Arial" w:cs="Arial"/>
        <w:b w:val="0"/>
        <w:sz w:val="18"/>
        <w:szCs w:val="18"/>
      </w:rPr>
      <w:t>SIWZ DZP.381.</w:t>
    </w:r>
    <w:r w:rsidRPr="00D9794E">
      <w:rPr>
        <w:rFonts w:ascii="Arial" w:hAnsi="Arial" w:cs="Arial"/>
        <w:b w:val="0"/>
        <w:sz w:val="18"/>
        <w:szCs w:val="18"/>
      </w:rPr>
      <w:t>9.201</w:t>
    </w:r>
    <w:r>
      <w:rPr>
        <w:rFonts w:ascii="Arial" w:hAnsi="Arial" w:cs="Arial"/>
        <w:b w:val="0"/>
        <w:sz w:val="18"/>
        <w:szCs w:val="18"/>
      </w:rPr>
      <w:t>6</w:t>
    </w:r>
    <w:r w:rsidRPr="00D9794E">
      <w:rPr>
        <w:rFonts w:ascii="Arial" w:hAnsi="Arial" w:cs="Arial"/>
        <w:b w:val="0"/>
        <w:sz w:val="18"/>
        <w:szCs w:val="18"/>
      </w:rPr>
      <w:t>.UG</w:t>
    </w:r>
  </w:p>
  <w:p w:rsidR="007037D0" w:rsidRDefault="007037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">
    <w:nsid w:val="00E62359"/>
    <w:multiLevelType w:val="hybridMultilevel"/>
    <w:tmpl w:val="6706E6E0"/>
    <w:lvl w:ilvl="0" w:tplc="6BA4E0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001CA8"/>
    <w:multiLevelType w:val="hybridMultilevel"/>
    <w:tmpl w:val="8B4C69A2"/>
    <w:lvl w:ilvl="0" w:tplc="38826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F03E1"/>
    <w:multiLevelType w:val="hybridMultilevel"/>
    <w:tmpl w:val="B07AC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A06F3"/>
    <w:multiLevelType w:val="hybridMultilevel"/>
    <w:tmpl w:val="7EAC2F24"/>
    <w:lvl w:ilvl="0" w:tplc="516863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2675B3"/>
    <w:multiLevelType w:val="hybridMultilevel"/>
    <w:tmpl w:val="A4B2AE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1222D"/>
    <w:multiLevelType w:val="hybridMultilevel"/>
    <w:tmpl w:val="A9D85CEE"/>
    <w:lvl w:ilvl="0" w:tplc="28CA2B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D467C"/>
    <w:multiLevelType w:val="hybridMultilevel"/>
    <w:tmpl w:val="C3A89994"/>
    <w:lvl w:ilvl="0" w:tplc="6D945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8354E8"/>
    <w:multiLevelType w:val="hybridMultilevel"/>
    <w:tmpl w:val="CB26EE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E0B3D85"/>
    <w:multiLevelType w:val="hybridMultilevel"/>
    <w:tmpl w:val="8912E5A6"/>
    <w:lvl w:ilvl="0" w:tplc="228818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0A79D5"/>
    <w:multiLevelType w:val="hybridMultilevel"/>
    <w:tmpl w:val="A76C6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25635"/>
    <w:multiLevelType w:val="hybridMultilevel"/>
    <w:tmpl w:val="97A8ACFC"/>
    <w:lvl w:ilvl="0" w:tplc="9A52E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7655A"/>
    <w:multiLevelType w:val="hybridMultilevel"/>
    <w:tmpl w:val="905ED3C4"/>
    <w:lvl w:ilvl="0" w:tplc="A39038E8">
      <w:start w:val="1"/>
      <w:numFmt w:val="decimal"/>
      <w:lvlText w:val="%1)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7D2943"/>
    <w:multiLevelType w:val="hybridMultilevel"/>
    <w:tmpl w:val="54489F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BB30876"/>
    <w:multiLevelType w:val="hybridMultilevel"/>
    <w:tmpl w:val="A6967798"/>
    <w:lvl w:ilvl="0" w:tplc="B616FBC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8C05D0"/>
    <w:multiLevelType w:val="hybridMultilevel"/>
    <w:tmpl w:val="F4BC73CC"/>
    <w:lvl w:ilvl="0" w:tplc="B9B04D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A9259F"/>
    <w:multiLevelType w:val="hybridMultilevel"/>
    <w:tmpl w:val="209C62D4"/>
    <w:lvl w:ilvl="0" w:tplc="B030C724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405A06"/>
    <w:multiLevelType w:val="hybridMultilevel"/>
    <w:tmpl w:val="4412FB80"/>
    <w:lvl w:ilvl="0" w:tplc="BAF25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603E0"/>
    <w:multiLevelType w:val="hybridMultilevel"/>
    <w:tmpl w:val="52945B6E"/>
    <w:lvl w:ilvl="0" w:tplc="635E6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F07EFD"/>
    <w:multiLevelType w:val="hybridMultilevel"/>
    <w:tmpl w:val="FA5C3D6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5"/>
  </w:num>
  <w:num w:numId="5">
    <w:abstractNumId w:val="3"/>
  </w:num>
  <w:num w:numId="6">
    <w:abstractNumId w:val="16"/>
  </w:num>
  <w:num w:numId="7">
    <w:abstractNumId w:val="17"/>
  </w:num>
  <w:num w:numId="8">
    <w:abstractNumId w:val="8"/>
  </w:num>
  <w:num w:numId="9">
    <w:abstractNumId w:val="11"/>
  </w:num>
  <w:num w:numId="10">
    <w:abstractNumId w:val="20"/>
  </w:num>
  <w:num w:numId="11">
    <w:abstractNumId w:val="9"/>
  </w:num>
  <w:num w:numId="12">
    <w:abstractNumId w:val="19"/>
  </w:num>
  <w:num w:numId="13">
    <w:abstractNumId w:val="13"/>
  </w:num>
  <w:num w:numId="14">
    <w:abstractNumId w:val="4"/>
  </w:num>
  <w:num w:numId="15">
    <w:abstractNumId w:val="10"/>
  </w:num>
  <w:num w:numId="16">
    <w:abstractNumId w:val="10"/>
  </w:num>
  <w:num w:numId="17">
    <w:abstractNumId w:val="15"/>
  </w:num>
  <w:num w:numId="18">
    <w:abstractNumId w:val="18"/>
  </w:num>
  <w:num w:numId="19">
    <w:abstractNumId w:val="7"/>
  </w:num>
  <w:num w:numId="20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369A"/>
    <w:rsid w:val="0004676B"/>
    <w:rsid w:val="0006082D"/>
    <w:rsid w:val="000A1152"/>
    <w:rsid w:val="000D169F"/>
    <w:rsid w:val="000D581A"/>
    <w:rsid w:val="000E2D4D"/>
    <w:rsid w:val="00116646"/>
    <w:rsid w:val="0012019C"/>
    <w:rsid w:val="00122649"/>
    <w:rsid w:val="001248E7"/>
    <w:rsid w:val="001369C0"/>
    <w:rsid w:val="00137E6F"/>
    <w:rsid w:val="00175431"/>
    <w:rsid w:val="001B2BA2"/>
    <w:rsid w:val="001C02EC"/>
    <w:rsid w:val="001D0BAD"/>
    <w:rsid w:val="001D23D3"/>
    <w:rsid w:val="001D728A"/>
    <w:rsid w:val="001F67FA"/>
    <w:rsid w:val="001F7F8D"/>
    <w:rsid w:val="002004EA"/>
    <w:rsid w:val="00212614"/>
    <w:rsid w:val="0024520E"/>
    <w:rsid w:val="00262C30"/>
    <w:rsid w:val="00272D5D"/>
    <w:rsid w:val="002755F6"/>
    <w:rsid w:val="002A445E"/>
    <w:rsid w:val="002A59B0"/>
    <w:rsid w:val="002B17B5"/>
    <w:rsid w:val="002E3287"/>
    <w:rsid w:val="00312A66"/>
    <w:rsid w:val="003334CC"/>
    <w:rsid w:val="00352670"/>
    <w:rsid w:val="00363E3F"/>
    <w:rsid w:val="00364E61"/>
    <w:rsid w:val="00370987"/>
    <w:rsid w:val="003D3B13"/>
    <w:rsid w:val="003E4A7C"/>
    <w:rsid w:val="003F74CA"/>
    <w:rsid w:val="004179B2"/>
    <w:rsid w:val="00447B6F"/>
    <w:rsid w:val="00460920"/>
    <w:rsid w:val="00463441"/>
    <w:rsid w:val="00467816"/>
    <w:rsid w:val="00472F1E"/>
    <w:rsid w:val="0047417C"/>
    <w:rsid w:val="00484467"/>
    <w:rsid w:val="00486BA9"/>
    <w:rsid w:val="004C43D3"/>
    <w:rsid w:val="004C4FCE"/>
    <w:rsid w:val="004C70D5"/>
    <w:rsid w:val="004D38DA"/>
    <w:rsid w:val="004D765A"/>
    <w:rsid w:val="004E68A3"/>
    <w:rsid w:val="005008D7"/>
    <w:rsid w:val="00500CB2"/>
    <w:rsid w:val="005036F5"/>
    <w:rsid w:val="00507575"/>
    <w:rsid w:val="005252CB"/>
    <w:rsid w:val="005364D6"/>
    <w:rsid w:val="00585B08"/>
    <w:rsid w:val="00590389"/>
    <w:rsid w:val="00590D86"/>
    <w:rsid w:val="005B54A4"/>
    <w:rsid w:val="005B7CE5"/>
    <w:rsid w:val="005C0777"/>
    <w:rsid w:val="005E0AE3"/>
    <w:rsid w:val="0061549A"/>
    <w:rsid w:val="00627FA0"/>
    <w:rsid w:val="006407A2"/>
    <w:rsid w:val="00657FFB"/>
    <w:rsid w:val="00664B86"/>
    <w:rsid w:val="00670B12"/>
    <w:rsid w:val="00692417"/>
    <w:rsid w:val="006B7B4B"/>
    <w:rsid w:val="006D428E"/>
    <w:rsid w:val="006E6213"/>
    <w:rsid w:val="006E675E"/>
    <w:rsid w:val="006F264F"/>
    <w:rsid w:val="007037D0"/>
    <w:rsid w:val="00707639"/>
    <w:rsid w:val="007238DC"/>
    <w:rsid w:val="00726C47"/>
    <w:rsid w:val="00730A9F"/>
    <w:rsid w:val="00735A7A"/>
    <w:rsid w:val="007503E6"/>
    <w:rsid w:val="007554D9"/>
    <w:rsid w:val="007658C9"/>
    <w:rsid w:val="007915EC"/>
    <w:rsid w:val="00795CFA"/>
    <w:rsid w:val="007A3E3A"/>
    <w:rsid w:val="007B46CD"/>
    <w:rsid w:val="007D2D5D"/>
    <w:rsid w:val="00804790"/>
    <w:rsid w:val="0080533C"/>
    <w:rsid w:val="00826E7C"/>
    <w:rsid w:val="00856A59"/>
    <w:rsid w:val="00862D5A"/>
    <w:rsid w:val="00864A79"/>
    <w:rsid w:val="008711C4"/>
    <w:rsid w:val="00876868"/>
    <w:rsid w:val="00877CC8"/>
    <w:rsid w:val="008846D3"/>
    <w:rsid w:val="00893829"/>
    <w:rsid w:val="00894912"/>
    <w:rsid w:val="008A1896"/>
    <w:rsid w:val="008A2255"/>
    <w:rsid w:val="008A6488"/>
    <w:rsid w:val="008B360A"/>
    <w:rsid w:val="008F0021"/>
    <w:rsid w:val="008F1AFF"/>
    <w:rsid w:val="00904113"/>
    <w:rsid w:val="00915F30"/>
    <w:rsid w:val="0093029A"/>
    <w:rsid w:val="0094330F"/>
    <w:rsid w:val="0096712E"/>
    <w:rsid w:val="0098277A"/>
    <w:rsid w:val="00983396"/>
    <w:rsid w:val="009853E4"/>
    <w:rsid w:val="009A20B5"/>
    <w:rsid w:val="009B2C5A"/>
    <w:rsid w:val="009B5125"/>
    <w:rsid w:val="009E66F7"/>
    <w:rsid w:val="009F3145"/>
    <w:rsid w:val="009F3D83"/>
    <w:rsid w:val="00A17E3D"/>
    <w:rsid w:val="00A23C23"/>
    <w:rsid w:val="00A6167C"/>
    <w:rsid w:val="00A6763E"/>
    <w:rsid w:val="00A7040E"/>
    <w:rsid w:val="00A844A3"/>
    <w:rsid w:val="00AB39FF"/>
    <w:rsid w:val="00AC00AA"/>
    <w:rsid w:val="00AE1B49"/>
    <w:rsid w:val="00B2036C"/>
    <w:rsid w:val="00B21B97"/>
    <w:rsid w:val="00B22146"/>
    <w:rsid w:val="00B24997"/>
    <w:rsid w:val="00B26BB1"/>
    <w:rsid w:val="00B34F8A"/>
    <w:rsid w:val="00B37C84"/>
    <w:rsid w:val="00B40939"/>
    <w:rsid w:val="00B43F8F"/>
    <w:rsid w:val="00B463A1"/>
    <w:rsid w:val="00B66CC0"/>
    <w:rsid w:val="00B67F9B"/>
    <w:rsid w:val="00B67FA6"/>
    <w:rsid w:val="00B94D2C"/>
    <w:rsid w:val="00BD04F2"/>
    <w:rsid w:val="00BF7EED"/>
    <w:rsid w:val="00C13DFE"/>
    <w:rsid w:val="00C15058"/>
    <w:rsid w:val="00C2345A"/>
    <w:rsid w:val="00C54300"/>
    <w:rsid w:val="00C947B3"/>
    <w:rsid w:val="00C94EBE"/>
    <w:rsid w:val="00CA67F8"/>
    <w:rsid w:val="00CE6A92"/>
    <w:rsid w:val="00D131DE"/>
    <w:rsid w:val="00D27C98"/>
    <w:rsid w:val="00D330CA"/>
    <w:rsid w:val="00D44CDB"/>
    <w:rsid w:val="00D4717E"/>
    <w:rsid w:val="00D76DC6"/>
    <w:rsid w:val="00D867BE"/>
    <w:rsid w:val="00D9794E"/>
    <w:rsid w:val="00DA01FC"/>
    <w:rsid w:val="00DA19AB"/>
    <w:rsid w:val="00DA1B6C"/>
    <w:rsid w:val="00DA7D7A"/>
    <w:rsid w:val="00DB7341"/>
    <w:rsid w:val="00DF72DA"/>
    <w:rsid w:val="00E1333E"/>
    <w:rsid w:val="00E16496"/>
    <w:rsid w:val="00E25AD7"/>
    <w:rsid w:val="00E30F2F"/>
    <w:rsid w:val="00E62F57"/>
    <w:rsid w:val="00EB256F"/>
    <w:rsid w:val="00EC1217"/>
    <w:rsid w:val="00EC13F7"/>
    <w:rsid w:val="00EE6D3B"/>
    <w:rsid w:val="00EF0C47"/>
    <w:rsid w:val="00EF4A0D"/>
    <w:rsid w:val="00F0273C"/>
    <w:rsid w:val="00F046B2"/>
    <w:rsid w:val="00F04D9D"/>
    <w:rsid w:val="00F057D0"/>
    <w:rsid w:val="00F11E2E"/>
    <w:rsid w:val="00F31DC0"/>
    <w:rsid w:val="00F52BAB"/>
    <w:rsid w:val="00F651CA"/>
    <w:rsid w:val="00F717CC"/>
    <w:rsid w:val="00F76723"/>
    <w:rsid w:val="00F833E2"/>
    <w:rsid w:val="00FA378F"/>
    <w:rsid w:val="00FA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CF3B9-1D7A-4327-90E2-80C2E0FD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6C5926C4</Template>
  <TotalTime>322</TotalTime>
  <Pages>4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85</cp:revision>
  <cp:lastPrinted>2016-04-04T10:18:00Z</cp:lastPrinted>
  <dcterms:created xsi:type="dcterms:W3CDTF">2015-05-14T10:30:00Z</dcterms:created>
  <dcterms:modified xsi:type="dcterms:W3CDTF">2016-04-04T10:18:00Z</dcterms:modified>
</cp:coreProperties>
</file>