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639" w:rsidRPr="00842B11" w:rsidRDefault="00707639" w:rsidP="00707639">
      <w:pPr>
        <w:pStyle w:val="Nagwek4"/>
        <w:rPr>
          <w:rFonts w:ascii="Arial" w:hAnsi="Arial" w:cs="Arial"/>
          <w:color w:val="0070C0"/>
          <w:sz w:val="18"/>
          <w:szCs w:val="18"/>
        </w:rPr>
      </w:pPr>
      <w:bookmarkStart w:id="0" w:name="_Toc362734949"/>
      <w:bookmarkStart w:id="1" w:name="_Toc362735129"/>
      <w:bookmarkStart w:id="2" w:name="_Toc362735545"/>
      <w:bookmarkStart w:id="3" w:name="_Toc362736423"/>
      <w:bookmarkStart w:id="4" w:name="_Toc375581631"/>
      <w:bookmarkStart w:id="5" w:name="_Toc375581813"/>
      <w:bookmarkStart w:id="6" w:name="_Toc375582130"/>
      <w:bookmarkStart w:id="7" w:name="_Toc376692886"/>
      <w:r w:rsidRPr="007B3FEE">
        <w:rPr>
          <w:rFonts w:ascii="Arial" w:hAnsi="Arial" w:cs="Arial"/>
          <w:sz w:val="20"/>
        </w:rPr>
        <w:t xml:space="preserve">                 </w:t>
      </w:r>
      <w:r>
        <w:rPr>
          <w:rFonts w:ascii="Arial" w:hAnsi="Arial" w:cs="Arial"/>
          <w:sz w:val="20"/>
        </w:rPr>
        <w:t xml:space="preserve">                   </w:t>
      </w:r>
      <w:r w:rsidR="00500CB2">
        <w:rPr>
          <w:rFonts w:ascii="Arial" w:hAnsi="Arial" w:cs="Arial"/>
          <w:sz w:val="20"/>
        </w:rPr>
        <w:tab/>
      </w:r>
      <w:r w:rsidR="00500CB2">
        <w:rPr>
          <w:rFonts w:ascii="Arial" w:hAnsi="Arial" w:cs="Arial"/>
          <w:sz w:val="20"/>
        </w:rPr>
        <w:tab/>
      </w:r>
      <w:r w:rsidR="00500CB2">
        <w:rPr>
          <w:rFonts w:ascii="Arial" w:hAnsi="Arial" w:cs="Arial"/>
          <w:sz w:val="20"/>
        </w:rPr>
        <w:tab/>
      </w:r>
      <w:r w:rsidR="00500CB2">
        <w:rPr>
          <w:rFonts w:ascii="Arial" w:hAnsi="Arial" w:cs="Arial"/>
          <w:sz w:val="20"/>
        </w:rPr>
        <w:tab/>
      </w:r>
      <w:r w:rsidR="00500CB2">
        <w:rPr>
          <w:rFonts w:ascii="Arial" w:hAnsi="Arial" w:cs="Arial"/>
          <w:sz w:val="20"/>
        </w:rPr>
        <w:tab/>
      </w:r>
      <w:r w:rsidRPr="00842B11">
        <w:rPr>
          <w:rFonts w:ascii="Arial" w:hAnsi="Arial" w:cs="Arial"/>
          <w:color w:val="0070C0"/>
          <w:sz w:val="18"/>
          <w:szCs w:val="18"/>
        </w:rPr>
        <w:t>Załącznik nr 1A do SIWZ</w:t>
      </w:r>
      <w:r>
        <w:rPr>
          <w:rFonts w:ascii="Arial" w:hAnsi="Arial" w:cs="Arial"/>
          <w:color w:val="0070C0"/>
          <w:sz w:val="18"/>
          <w:szCs w:val="18"/>
        </w:rPr>
        <w:t xml:space="preserve"> DZP.381.2</w:t>
      </w:r>
      <w:r w:rsidRPr="00842B11">
        <w:rPr>
          <w:rFonts w:ascii="Arial" w:hAnsi="Arial" w:cs="Arial"/>
          <w:color w:val="0070C0"/>
          <w:sz w:val="18"/>
          <w:szCs w:val="18"/>
        </w:rPr>
        <w:t>.201</w:t>
      </w:r>
      <w:r>
        <w:rPr>
          <w:rFonts w:ascii="Arial" w:hAnsi="Arial" w:cs="Arial"/>
          <w:color w:val="0070C0"/>
          <w:sz w:val="18"/>
          <w:szCs w:val="18"/>
        </w:rPr>
        <w:t>5</w:t>
      </w:r>
      <w:r w:rsidRPr="00842B11">
        <w:rPr>
          <w:rFonts w:ascii="Arial" w:hAnsi="Arial" w:cs="Arial"/>
          <w:color w:val="0070C0"/>
          <w:sz w:val="18"/>
          <w:szCs w:val="18"/>
        </w:rPr>
        <w:t>.UG</w:t>
      </w:r>
    </w:p>
    <w:p w:rsidR="00707639" w:rsidRPr="00842B11" w:rsidRDefault="00707639" w:rsidP="00707639">
      <w:pPr>
        <w:pStyle w:val="Nagwek3"/>
        <w:jc w:val="center"/>
        <w:rPr>
          <w:rFonts w:ascii="Arial" w:hAnsi="Arial" w:cs="Arial"/>
          <w:b w:val="0"/>
          <w:i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Oferta</w:t>
      </w:r>
    </w:p>
    <w:p w:rsidR="00707639" w:rsidRPr="00842B11" w:rsidRDefault="00707639" w:rsidP="00707639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89"/>
        <w:gridCol w:w="1989"/>
        <w:gridCol w:w="797"/>
        <w:gridCol w:w="1061"/>
        <w:gridCol w:w="795"/>
        <w:gridCol w:w="2257"/>
      </w:tblGrid>
      <w:tr w:rsidR="00707639" w:rsidRPr="00842B11" w:rsidTr="00500CB2">
        <w:trPr>
          <w:trHeight w:val="981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42B11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3714" w:type="pct"/>
            <w:gridSpan w:val="5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42B11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 w Katowicach</w:t>
            </w:r>
          </w:p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842B11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842B11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707639" w:rsidRPr="00842B11" w:rsidTr="00500CB2">
        <w:trPr>
          <w:trHeight w:val="1407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Nazwa (firma) / imię i nazwisko Wykonawcy / Wykonawców wspólnie ubiegających się o zamówienie:</w:t>
            </w:r>
          </w:p>
        </w:tc>
        <w:tc>
          <w:tcPr>
            <w:tcW w:w="3714" w:type="pct"/>
            <w:gridSpan w:val="5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692"/>
        </w:trPr>
        <w:tc>
          <w:tcPr>
            <w:tcW w:w="1286" w:type="pct"/>
            <w:vMerge w:val="restar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2643" w:type="pct"/>
            <w:gridSpan w:val="4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834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2643" w:type="pct"/>
            <w:gridSpan w:val="4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420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000" w:type="pct"/>
            <w:gridSpan w:val="2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1214" w:type="pct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420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1071" w:type="pct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850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42B11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1071" w:type="pct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420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842B11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42B11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3714" w:type="pct"/>
            <w:gridSpan w:val="5"/>
            <w:vAlign w:val="center"/>
          </w:tcPr>
          <w:p w:rsidR="00707639" w:rsidRPr="00842B11" w:rsidRDefault="00707639" w:rsidP="007A6B4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508"/>
        </w:trPr>
        <w:tc>
          <w:tcPr>
            <w:tcW w:w="1286" w:type="pct"/>
            <w:vMerge w:val="restar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1500" w:type="pct"/>
            <w:gridSpan w:val="2"/>
            <w:vMerge w:val="restart"/>
            <w:vAlign w:val="center"/>
          </w:tcPr>
          <w:p w:rsidR="00707639" w:rsidRPr="00842B11" w:rsidRDefault="00707639" w:rsidP="007A6B4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558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pct"/>
            <w:gridSpan w:val="2"/>
            <w:vMerge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552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pct"/>
            <w:gridSpan w:val="2"/>
            <w:vMerge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696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1500" w:type="pct"/>
            <w:gridSpan w:val="2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14" w:type="pct"/>
            <w:gridSpan w:val="3"/>
            <w:shd w:val="clear" w:color="auto" w:fill="D9D9D9" w:themeFill="background1" w:themeFillShade="D9"/>
            <w:vAlign w:val="center"/>
          </w:tcPr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842B11" w:rsidRDefault="00707639" w:rsidP="007A6B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07639" w:rsidRPr="00842B11" w:rsidRDefault="00707639" w:rsidP="00707639">
      <w:pPr>
        <w:spacing w:line="360" w:lineRule="auto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spacing w:line="360" w:lineRule="auto"/>
        <w:ind w:left="567"/>
        <w:jc w:val="center"/>
        <w:rPr>
          <w:rFonts w:ascii="Arial" w:hAnsi="Arial" w:cs="Arial"/>
          <w:b/>
          <w:i/>
          <w:sz w:val="18"/>
          <w:szCs w:val="18"/>
        </w:rPr>
      </w:pPr>
      <w:r w:rsidRPr="00842B11">
        <w:rPr>
          <w:rFonts w:ascii="Arial" w:hAnsi="Arial" w:cs="Arial"/>
          <w:b/>
          <w:i/>
          <w:sz w:val="18"/>
          <w:szCs w:val="18"/>
        </w:rPr>
        <w:t xml:space="preserve">Odpowiadając na publiczne ogłoszenie o zamówieniu w postępowaniu nr </w:t>
      </w:r>
      <w:r w:rsidRPr="00842B11">
        <w:rPr>
          <w:rFonts w:ascii="Arial" w:hAnsi="Arial" w:cs="Arial"/>
          <w:b/>
          <w:i/>
          <w:color w:val="0070C0"/>
          <w:sz w:val="18"/>
          <w:szCs w:val="18"/>
        </w:rPr>
        <w:t>DZP.381.</w:t>
      </w:r>
      <w:r>
        <w:rPr>
          <w:rFonts w:ascii="Arial" w:hAnsi="Arial" w:cs="Arial"/>
          <w:b/>
          <w:i/>
          <w:color w:val="0070C0"/>
          <w:sz w:val="18"/>
          <w:szCs w:val="18"/>
        </w:rPr>
        <w:t>2.2015</w:t>
      </w:r>
      <w:r w:rsidRPr="00842B11">
        <w:rPr>
          <w:rFonts w:ascii="Arial" w:hAnsi="Arial" w:cs="Arial"/>
          <w:b/>
          <w:i/>
          <w:color w:val="0070C0"/>
          <w:sz w:val="18"/>
          <w:szCs w:val="18"/>
        </w:rPr>
        <w:t xml:space="preserve">.UG </w:t>
      </w:r>
      <w:r w:rsidRPr="00842B11">
        <w:rPr>
          <w:rFonts w:ascii="Arial" w:hAnsi="Arial" w:cs="Arial"/>
          <w:b/>
          <w:i/>
          <w:sz w:val="18"/>
          <w:szCs w:val="18"/>
        </w:rPr>
        <w:t>prowadzonym w trybie przetargu nieograniczonego na świadczenie usług p.n.:</w:t>
      </w:r>
    </w:p>
    <w:p w:rsidR="00707639" w:rsidRPr="00842B11" w:rsidRDefault="00707639" w:rsidP="00707639">
      <w:pPr>
        <w:pStyle w:val="Default"/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707639" w:rsidRPr="00842B11" w:rsidRDefault="00707639" w:rsidP="00707639">
      <w:pPr>
        <w:pStyle w:val="Default"/>
        <w:spacing w:line="276" w:lineRule="auto"/>
        <w:jc w:val="center"/>
        <w:rPr>
          <w:rFonts w:ascii="Arial" w:hAnsi="Arial" w:cs="Arial"/>
          <w:b/>
          <w:bCs/>
          <w:i/>
          <w:color w:val="0070C0"/>
          <w:sz w:val="18"/>
          <w:szCs w:val="18"/>
        </w:rPr>
      </w:pPr>
      <w:r w:rsidRPr="00842B11">
        <w:rPr>
          <w:rFonts w:ascii="Arial" w:hAnsi="Arial" w:cs="Arial"/>
          <w:b/>
          <w:bCs/>
          <w:i/>
          <w:color w:val="0070C0"/>
          <w:sz w:val="18"/>
          <w:szCs w:val="18"/>
        </w:rPr>
        <w:t>„</w:t>
      </w:r>
      <w:r>
        <w:rPr>
          <w:rFonts w:ascii="Arial" w:hAnsi="Arial" w:cs="Arial"/>
          <w:b/>
          <w:bCs/>
          <w:i/>
          <w:color w:val="0070C0"/>
          <w:sz w:val="18"/>
          <w:szCs w:val="18"/>
        </w:rPr>
        <w:t>Usługa cateringu</w:t>
      </w:r>
      <w:r w:rsidRPr="00842B11">
        <w:rPr>
          <w:rFonts w:ascii="Arial" w:hAnsi="Arial" w:cs="Arial"/>
          <w:b/>
          <w:bCs/>
          <w:i/>
          <w:color w:val="0070C0"/>
          <w:sz w:val="18"/>
          <w:szCs w:val="18"/>
        </w:rPr>
        <w:t>”</w:t>
      </w:r>
    </w:p>
    <w:p w:rsidR="00707639" w:rsidRPr="00842B11" w:rsidRDefault="00707639" w:rsidP="00707639">
      <w:pPr>
        <w:ind w:left="284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ind w:left="284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842B11">
        <w:rPr>
          <w:rFonts w:ascii="Arial" w:hAnsi="Arial" w:cs="Arial"/>
          <w:b/>
          <w:sz w:val="18"/>
          <w:szCs w:val="18"/>
          <w:u w:val="single"/>
        </w:rPr>
        <w:t>składamy następującą ofertę:</w:t>
      </w:r>
    </w:p>
    <w:p w:rsidR="00707639" w:rsidRPr="00842B11" w:rsidRDefault="00707639" w:rsidP="00707639">
      <w:pPr>
        <w:ind w:left="284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pStyle w:val="Akapitzlist"/>
        <w:spacing w:beforeLines="40" w:before="96" w:afterLines="40" w:after="96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p w:rsidR="00707639" w:rsidRPr="00262A3E" w:rsidRDefault="00707639" w:rsidP="00707639">
      <w:pPr>
        <w:pStyle w:val="Akapitzlist"/>
        <w:numPr>
          <w:ilvl w:val="0"/>
          <w:numId w:val="51"/>
        </w:numPr>
        <w:spacing w:beforeLines="40" w:before="96" w:afterLines="40" w:after="96" w:line="360" w:lineRule="auto"/>
        <w:ind w:left="284" w:hanging="283"/>
        <w:jc w:val="both"/>
        <w:rPr>
          <w:rFonts w:ascii="Arial" w:hAnsi="Arial" w:cs="Arial"/>
          <w:b/>
          <w:sz w:val="18"/>
          <w:szCs w:val="18"/>
        </w:rPr>
      </w:pPr>
      <w:r w:rsidRPr="00262A3E">
        <w:rPr>
          <w:rFonts w:ascii="Arial" w:hAnsi="Arial" w:cs="Arial"/>
          <w:b/>
          <w:sz w:val="18"/>
          <w:szCs w:val="18"/>
        </w:rPr>
        <w:t>Oferujemy realizację przedmiotu zamówienia zgodnie z warunkami i na zasadach zawartych w SIWZ za łącznym wynagrodzeniem: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63"/>
        <w:gridCol w:w="5225"/>
      </w:tblGrid>
      <w:tr w:rsidR="00463441" w:rsidRPr="00842B11" w:rsidTr="00500CB2">
        <w:tc>
          <w:tcPr>
            <w:tcW w:w="2187" w:type="pct"/>
          </w:tcPr>
          <w:p w:rsidR="00463441" w:rsidRPr="001E6C0C" w:rsidRDefault="00463441" w:rsidP="007A6B48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E6C0C">
              <w:rPr>
                <w:rFonts w:ascii="Arial" w:hAnsi="Arial" w:cs="Arial"/>
                <w:b/>
                <w:sz w:val="18"/>
                <w:szCs w:val="18"/>
              </w:rPr>
              <w:t>Cena jednostkowa usługi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(za 1 osobę)</w:t>
            </w:r>
            <w:r w:rsidRPr="001E6C0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463441" w:rsidRPr="00842B11" w:rsidRDefault="00463441" w:rsidP="007A6B48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63441" w:rsidRPr="00842B11" w:rsidRDefault="00463441" w:rsidP="00500CB2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sz w:val="18"/>
                <w:szCs w:val="18"/>
              </w:rPr>
              <w:t>…………………………………..…….………PLN</w:t>
            </w:r>
          </w:p>
        </w:tc>
        <w:tc>
          <w:tcPr>
            <w:tcW w:w="2813" w:type="pct"/>
          </w:tcPr>
          <w:p w:rsidR="00463441" w:rsidRPr="001E6C0C" w:rsidRDefault="00463441" w:rsidP="00355EA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E6C0C"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1 </w:t>
            </w:r>
            <w:r w:rsidRPr="001E6C0C">
              <w:rPr>
                <w:rFonts w:ascii="Arial" w:hAnsi="Arial" w:cs="Arial"/>
                <w:b/>
                <w:sz w:val="18"/>
                <w:szCs w:val="18"/>
              </w:rPr>
              <w:t xml:space="preserve">usługi </w:t>
            </w:r>
            <w:r>
              <w:rPr>
                <w:rFonts w:ascii="Arial" w:hAnsi="Arial" w:cs="Arial"/>
                <w:b/>
                <w:sz w:val="18"/>
                <w:szCs w:val="18"/>
              </w:rPr>
              <w:t>(cena za 15 osób)</w:t>
            </w:r>
          </w:p>
          <w:p w:rsidR="00463441" w:rsidRPr="00842B11" w:rsidRDefault="00463441" w:rsidP="00355EA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63441" w:rsidRPr="00842B11" w:rsidRDefault="00463441" w:rsidP="00355EAE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sz w:val="18"/>
                <w:szCs w:val="18"/>
              </w:rPr>
              <w:t>…………………………………..…….………PLN</w:t>
            </w:r>
          </w:p>
        </w:tc>
      </w:tr>
      <w:tr w:rsidR="00463441" w:rsidRPr="00842B11" w:rsidTr="00500CB2">
        <w:tc>
          <w:tcPr>
            <w:tcW w:w="2187" w:type="pct"/>
          </w:tcPr>
          <w:p w:rsidR="00463441" w:rsidRPr="00842B11" w:rsidRDefault="00463441" w:rsidP="007A6B48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netto (cena za 15 osób </w:t>
            </w:r>
            <w:r w:rsidRPr="00804790">
              <w:rPr>
                <w:rFonts w:ascii="Arial" w:hAnsi="Arial" w:cs="Arial"/>
                <w:b/>
                <w:sz w:val="18"/>
                <w:szCs w:val="18"/>
              </w:rPr>
              <w:t>x 5</w:t>
            </w:r>
            <w:r w:rsidRPr="00804790">
              <w:rPr>
                <w:rFonts w:ascii="Arial" w:eastAsia="Arial Unicode MS" w:hAnsi="Arial" w:cs="Arial"/>
                <w:b/>
                <w:sz w:val="18"/>
                <w:szCs w:val="18"/>
              </w:rPr>
              <w:t>)</w:t>
            </w:r>
            <w:r w:rsidRPr="0080479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463441" w:rsidRPr="00842B11" w:rsidRDefault="00463441" w:rsidP="007A6B48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63441" w:rsidRPr="00842B11" w:rsidRDefault="00463441" w:rsidP="00500CB2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sz w:val="18"/>
                <w:szCs w:val="18"/>
              </w:rPr>
              <w:t>…………………………………..…….………PLN</w:t>
            </w:r>
          </w:p>
        </w:tc>
        <w:tc>
          <w:tcPr>
            <w:tcW w:w="2813" w:type="pct"/>
          </w:tcPr>
          <w:p w:rsidR="00463441" w:rsidRPr="00842B11" w:rsidRDefault="00463441" w:rsidP="007A6B48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463441" w:rsidRPr="00842B11" w:rsidRDefault="00463441" w:rsidP="007A6B48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63441" w:rsidRPr="00842B11" w:rsidRDefault="00463441" w:rsidP="007A6B48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63441" w:rsidRPr="00842B11" w:rsidRDefault="00463441" w:rsidP="007A6B48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sz w:val="18"/>
                <w:szCs w:val="18"/>
              </w:rPr>
              <w:t>…………………………………………………….……………PLN</w:t>
            </w:r>
          </w:p>
        </w:tc>
      </w:tr>
      <w:tr w:rsidR="00463441" w:rsidRPr="00842B11" w:rsidTr="00500CB2">
        <w:tc>
          <w:tcPr>
            <w:tcW w:w="2187" w:type="pct"/>
          </w:tcPr>
          <w:p w:rsidR="00463441" w:rsidRPr="00842B11" w:rsidRDefault="00463441" w:rsidP="007A6B48">
            <w:pPr>
              <w:spacing w:beforeLines="40" w:before="96" w:afterLines="40" w:after="96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oferty brutto (c</w:t>
            </w:r>
            <w:r w:rsidRPr="00842B11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oferty netto z zastosowaniem właściwej stawki VAT)</w:t>
            </w:r>
          </w:p>
        </w:tc>
        <w:tc>
          <w:tcPr>
            <w:tcW w:w="2813" w:type="pct"/>
          </w:tcPr>
          <w:p w:rsidR="00463441" w:rsidRPr="00842B11" w:rsidRDefault="00463441" w:rsidP="007A6B48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463441" w:rsidRPr="00842B11" w:rsidRDefault="00463441" w:rsidP="007A6B48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63441" w:rsidRPr="00842B11" w:rsidRDefault="00463441" w:rsidP="007A6B48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63441" w:rsidRPr="00842B11" w:rsidRDefault="00463441" w:rsidP="007A6B48">
            <w:pPr>
              <w:pStyle w:val="Akapitzlist"/>
              <w:spacing w:beforeLines="40" w:before="96" w:afterLines="40" w:after="96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42B11">
              <w:rPr>
                <w:rFonts w:ascii="Arial" w:hAnsi="Arial" w:cs="Arial"/>
                <w:sz w:val="18"/>
                <w:szCs w:val="18"/>
              </w:rPr>
              <w:t>…………………………………………………….……………PLN</w:t>
            </w:r>
          </w:p>
        </w:tc>
      </w:tr>
    </w:tbl>
    <w:p w:rsidR="00707639" w:rsidRPr="00842B11" w:rsidRDefault="00707639" w:rsidP="00707639">
      <w:pP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707639" w:rsidRPr="006523E5" w:rsidRDefault="00707639" w:rsidP="00500CB2">
      <w:pPr>
        <w:spacing w:before="40" w:after="4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523E5">
        <w:rPr>
          <w:rFonts w:ascii="Arial" w:hAnsi="Arial" w:cs="Arial"/>
          <w:i/>
          <w:iCs/>
          <w:sz w:val="16"/>
          <w:szCs w:val="16"/>
        </w:rPr>
        <w:t>Wyżej podana cena stanowi cenę w rozumieniu art. 3 ust. 1 pkt 1 i ust. 2 ustawy z dnia 9 maja 2014 r. o informowaniu    o cenach towarów i usług (Dz. U. poz. 915), a więc wartość wyrażoną w jednostkach pieniężnych, którą kupujący jest obowiązany zapłacić przedsiębiorcy za towar lub usługę. Zgodnie z przepisem art. 3 ust. 2 ustawy o informowaniu  o cenach towarów i usług, w cenie uwzględnia się podatek od towarów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6523E5">
        <w:rPr>
          <w:rFonts w:ascii="Arial" w:hAnsi="Arial" w:cs="Arial"/>
          <w:i/>
          <w:iCs/>
          <w:sz w:val="16"/>
          <w:szCs w:val="16"/>
        </w:rPr>
        <w:t xml:space="preserve">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707639" w:rsidRPr="006523E5" w:rsidRDefault="00707639" w:rsidP="00500CB2">
      <w:pPr>
        <w:spacing w:before="40" w:after="40" w:line="360" w:lineRule="auto"/>
        <w:jc w:val="both"/>
        <w:rPr>
          <w:rFonts w:ascii="Arial" w:hAnsi="Arial" w:cs="Arial"/>
          <w:b/>
          <w:i/>
          <w:iCs/>
          <w:sz w:val="16"/>
          <w:szCs w:val="16"/>
        </w:rPr>
      </w:pPr>
      <w:r w:rsidRPr="006523E5">
        <w:rPr>
          <w:rFonts w:ascii="Arial" w:hAnsi="Arial" w:cs="Arial"/>
          <w:b/>
          <w:i/>
          <w:sz w:val="16"/>
          <w:szCs w:val="16"/>
        </w:rPr>
        <w:t>Oświadczamy, iż zaoferowana cena zawiera wszelkie koszty poniesione w celu należytego wykonania przedmiotu umowy, zgodnie z postanowieniami SIWZ i wzorem umowy</w:t>
      </w:r>
      <w:r w:rsidRPr="006523E5">
        <w:rPr>
          <w:rFonts w:ascii="Arial" w:hAnsi="Arial" w:cs="Arial"/>
          <w:b/>
          <w:i/>
          <w:iCs/>
          <w:sz w:val="16"/>
          <w:szCs w:val="16"/>
        </w:rPr>
        <w:t xml:space="preserve">, </w:t>
      </w:r>
      <w:r w:rsidRPr="006523E5">
        <w:rPr>
          <w:rFonts w:ascii="Arial" w:hAnsi="Arial" w:cs="Arial"/>
          <w:b/>
          <w:i/>
          <w:sz w:val="16"/>
          <w:szCs w:val="16"/>
        </w:rPr>
        <w:t xml:space="preserve"> a także koszty ogólne, wszelkie podatki i opłaty i elementy ryzyka związane z realizacją zamówienia oraz zysk </w:t>
      </w:r>
      <w:r w:rsidRPr="006523E5">
        <w:rPr>
          <w:rFonts w:ascii="Arial" w:hAnsi="Arial" w:cs="Arial"/>
          <w:b/>
          <w:i/>
          <w:iCs/>
          <w:sz w:val="16"/>
          <w:szCs w:val="16"/>
        </w:rPr>
        <w:t>Wykonawcy.</w:t>
      </w:r>
    </w:p>
    <w:p w:rsidR="00707639" w:rsidRPr="006523E5" w:rsidRDefault="00707639" w:rsidP="00500CB2">
      <w:pPr>
        <w:spacing w:before="40" w:after="4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523E5">
        <w:rPr>
          <w:rFonts w:ascii="Arial" w:hAnsi="Arial" w:cs="Arial"/>
          <w:i/>
          <w:iCs/>
          <w:sz w:val="16"/>
          <w:szCs w:val="16"/>
        </w:rPr>
        <w:t xml:space="preserve">Wykonawcy mający siedzibę lub miejsce zamieszkania poza terytorium RP biorący udział w postępowaniu winni podać </w:t>
      </w:r>
      <w:r w:rsidRPr="006523E5">
        <w:rPr>
          <w:rFonts w:ascii="Arial" w:hAnsi="Arial" w:cs="Arial"/>
          <w:bCs/>
          <w:i/>
          <w:iCs/>
          <w:sz w:val="16"/>
          <w:szCs w:val="16"/>
        </w:rPr>
        <w:t>tylko wartość netto wynagrodzenia</w:t>
      </w:r>
      <w:r w:rsidRPr="006523E5">
        <w:rPr>
          <w:rFonts w:ascii="Arial" w:hAnsi="Arial" w:cs="Arial"/>
          <w:i/>
          <w:iCs/>
          <w:sz w:val="16"/>
          <w:szCs w:val="16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707639" w:rsidRPr="00842B11" w:rsidRDefault="00707639" w:rsidP="00707639">
      <w:pPr>
        <w:tabs>
          <w:tab w:val="left" w:pos="0"/>
        </w:tabs>
        <w:rPr>
          <w:rFonts w:ascii="Arial" w:eastAsia="Calibri" w:hAnsi="Arial" w:cs="Arial"/>
          <w:b/>
          <w:color w:val="0070C0"/>
          <w:sz w:val="18"/>
          <w:szCs w:val="18"/>
          <w:lang w:eastAsia="en-US"/>
        </w:rPr>
      </w:pPr>
    </w:p>
    <w:p w:rsidR="00707639" w:rsidRPr="00842B11" w:rsidRDefault="00707639" w:rsidP="00707639">
      <w:pPr>
        <w:pStyle w:val="Akapitzlist"/>
        <w:numPr>
          <w:ilvl w:val="0"/>
          <w:numId w:val="51"/>
        </w:numPr>
        <w:spacing w:beforeLines="40" w:before="96" w:afterLines="40" w:after="96" w:line="360" w:lineRule="auto"/>
        <w:ind w:left="284" w:hanging="283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b/>
          <w:color w:val="0070C0"/>
          <w:sz w:val="18"/>
          <w:szCs w:val="18"/>
        </w:rPr>
        <w:t xml:space="preserve">Zobowiązujemy się do realizacji przedmiotu zamówienia w terminie: </w:t>
      </w:r>
      <w:r w:rsidR="00500CB2" w:rsidRPr="00B22146">
        <w:rPr>
          <w:rFonts w:ascii="Arial" w:hAnsi="Arial" w:cs="Arial"/>
          <w:color w:val="0070C0"/>
          <w:sz w:val="18"/>
          <w:szCs w:val="18"/>
        </w:rPr>
        <w:t xml:space="preserve">od daty zawarcia umowy, jednak nie wcześniej niż od 24.02.2015r. do </w:t>
      </w:r>
      <w:r w:rsidR="006E6213">
        <w:rPr>
          <w:rFonts w:ascii="Arial" w:hAnsi="Arial" w:cs="Arial"/>
          <w:color w:val="0070C0"/>
          <w:sz w:val="18"/>
          <w:szCs w:val="18"/>
        </w:rPr>
        <w:t>31.07.</w:t>
      </w:r>
      <w:r w:rsidR="00500CB2" w:rsidRPr="00B22146">
        <w:rPr>
          <w:rFonts w:ascii="Arial" w:hAnsi="Arial" w:cs="Arial"/>
          <w:color w:val="0070C0"/>
          <w:sz w:val="18"/>
          <w:szCs w:val="18"/>
        </w:rPr>
        <w:t>2015r.</w:t>
      </w:r>
      <w:r w:rsidRPr="00842B11">
        <w:rPr>
          <w:rFonts w:ascii="Arial" w:hAnsi="Arial" w:cs="Arial"/>
          <w:b/>
          <w:bCs/>
          <w:color w:val="0070C0"/>
          <w:sz w:val="18"/>
          <w:szCs w:val="18"/>
        </w:rPr>
        <w:t xml:space="preserve"> </w:t>
      </w:r>
    </w:p>
    <w:p w:rsidR="00707639" w:rsidRPr="00842B11" w:rsidRDefault="00707639" w:rsidP="00707639">
      <w:pPr>
        <w:numPr>
          <w:ilvl w:val="0"/>
          <w:numId w:val="5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lastRenderedPageBreak/>
        <w:t>Akceptujemy warunki płatności podane we wzorze umowy.</w:t>
      </w:r>
    </w:p>
    <w:p w:rsidR="00707639" w:rsidRPr="00842B11" w:rsidRDefault="00707639" w:rsidP="00707639">
      <w:pPr>
        <w:numPr>
          <w:ilvl w:val="0"/>
          <w:numId w:val="5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842B11">
        <w:rPr>
          <w:rStyle w:val="Odwoanieprzypisudolnego"/>
          <w:rFonts w:ascii="Arial" w:eastAsiaTheme="majorEastAsia" w:hAnsi="Arial" w:cs="Arial"/>
          <w:sz w:val="18"/>
          <w:szCs w:val="18"/>
          <w:lang w:eastAsia="en-US"/>
        </w:rPr>
        <w:footnoteReference w:id="1"/>
      </w:r>
      <w:r w:rsidRPr="00842B11">
        <w:rPr>
          <w:rFonts w:ascii="Arial" w:hAnsi="Arial" w:cs="Arial"/>
          <w:sz w:val="18"/>
          <w:szCs w:val="18"/>
        </w:rPr>
        <w:t>.</w:t>
      </w:r>
    </w:p>
    <w:p w:rsidR="00707639" w:rsidRPr="00842B11" w:rsidRDefault="00707639" w:rsidP="00707639">
      <w:pPr>
        <w:numPr>
          <w:ilvl w:val="0"/>
          <w:numId w:val="5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842B11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 xml:space="preserve">zakres i nazwa </w:t>
      </w:r>
      <w:r w:rsidRPr="00842B11">
        <w:rPr>
          <w:rFonts w:ascii="Arial" w:hAnsi="Arial" w:cs="Arial"/>
          <w:i/>
          <w:sz w:val="18"/>
          <w:szCs w:val="18"/>
        </w:rPr>
        <w:t>jeżeli dotyczy)</w:t>
      </w:r>
      <w:r w:rsidRPr="00842B11">
        <w:rPr>
          <w:rStyle w:val="Odwoanieprzypisudolnego"/>
          <w:rFonts w:ascii="Arial" w:eastAsiaTheme="majorEastAsia" w:hAnsi="Arial" w:cs="Arial"/>
          <w:sz w:val="18"/>
          <w:szCs w:val="18"/>
        </w:rPr>
        <w:footnoteReference w:id="2"/>
      </w:r>
      <w:r w:rsidRPr="00842B11">
        <w:rPr>
          <w:rFonts w:ascii="Arial" w:hAnsi="Arial" w:cs="Arial"/>
          <w:sz w:val="18"/>
          <w:szCs w:val="18"/>
        </w:rPr>
        <w:t>: …………………………………………</w:t>
      </w:r>
      <w:r w:rsidR="00500CB2"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Pr="00842B11">
        <w:rPr>
          <w:rFonts w:ascii="Arial" w:hAnsi="Arial" w:cs="Arial"/>
          <w:sz w:val="18"/>
          <w:szCs w:val="18"/>
        </w:rPr>
        <w:t>…</w:t>
      </w:r>
      <w:r w:rsidR="00500CB2">
        <w:rPr>
          <w:rFonts w:ascii="Arial" w:hAnsi="Arial" w:cs="Arial"/>
          <w:sz w:val="18"/>
          <w:szCs w:val="18"/>
        </w:rPr>
        <w:t>………………….</w:t>
      </w:r>
    </w:p>
    <w:p w:rsidR="00707639" w:rsidRPr="00500CB2" w:rsidRDefault="00707639" w:rsidP="00707639">
      <w:pPr>
        <w:numPr>
          <w:ilvl w:val="0"/>
          <w:numId w:val="5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500CB2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500CB2">
        <w:rPr>
          <w:rFonts w:ascii="Arial" w:hAnsi="Arial" w:cs="Arial"/>
          <w:sz w:val="18"/>
          <w:szCs w:val="18"/>
        </w:rPr>
        <w:t>późn</w:t>
      </w:r>
      <w:proofErr w:type="spellEnd"/>
      <w:r w:rsidRPr="00500CB2">
        <w:rPr>
          <w:rFonts w:ascii="Arial" w:hAnsi="Arial" w:cs="Arial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500CB2">
        <w:rPr>
          <w:rFonts w:ascii="Arial" w:hAnsi="Arial" w:cs="Arial"/>
          <w:sz w:val="18"/>
          <w:szCs w:val="18"/>
        </w:rPr>
        <w:t>późn</w:t>
      </w:r>
      <w:proofErr w:type="spellEnd"/>
      <w:r w:rsidRPr="00500CB2">
        <w:rPr>
          <w:rFonts w:ascii="Arial" w:hAnsi="Arial" w:cs="Arial"/>
          <w:sz w:val="18"/>
          <w:szCs w:val="18"/>
        </w:rPr>
        <w:t>. zm.)</w:t>
      </w:r>
      <w:r w:rsidRPr="00842B11">
        <w:rPr>
          <w:rStyle w:val="Odwoanieprzypisudolnego"/>
          <w:rFonts w:ascii="Arial" w:eastAsiaTheme="majorEastAsia" w:hAnsi="Arial" w:cs="Arial"/>
          <w:sz w:val="18"/>
          <w:szCs w:val="18"/>
        </w:rPr>
        <w:footnoteReference w:id="3"/>
      </w:r>
      <w:r w:rsidRPr="00500CB2">
        <w:rPr>
          <w:rFonts w:ascii="Arial" w:hAnsi="Arial" w:cs="Arial"/>
          <w:sz w:val="18"/>
          <w:szCs w:val="18"/>
        </w:rPr>
        <w:t xml:space="preserve">   </w:t>
      </w:r>
      <w:r w:rsidRPr="00500CB2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5B54A4" w:rsidRDefault="00707639" w:rsidP="005B54A4">
      <w:pPr>
        <w:numPr>
          <w:ilvl w:val="0"/>
          <w:numId w:val="5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 xml:space="preserve">Osobą upoważnioną do kontaktów z Zamawiającym, w celu realizacji umowy </w:t>
      </w:r>
      <w:bookmarkStart w:id="8" w:name="_GoBack"/>
      <w:bookmarkEnd w:id="8"/>
      <w:r w:rsidRPr="00842B11">
        <w:rPr>
          <w:rFonts w:ascii="Arial" w:hAnsi="Arial" w:cs="Arial"/>
          <w:sz w:val="18"/>
          <w:szCs w:val="18"/>
        </w:rPr>
        <w:t>jest: p……………….……</w:t>
      </w:r>
      <w:r>
        <w:rPr>
          <w:rFonts w:ascii="Arial" w:hAnsi="Arial" w:cs="Arial"/>
          <w:sz w:val="18"/>
          <w:szCs w:val="18"/>
        </w:rPr>
        <w:t>……….………</w:t>
      </w:r>
      <w:r w:rsidRPr="00842B11">
        <w:rPr>
          <w:rFonts w:ascii="Arial" w:hAnsi="Arial" w:cs="Arial"/>
          <w:sz w:val="18"/>
          <w:szCs w:val="18"/>
        </w:rPr>
        <w:t xml:space="preserve"> tel.:……</w:t>
      </w:r>
      <w:r>
        <w:rPr>
          <w:rFonts w:ascii="Arial" w:hAnsi="Arial" w:cs="Arial"/>
          <w:sz w:val="18"/>
          <w:szCs w:val="18"/>
        </w:rPr>
        <w:t>……………………………….…… faks:</w:t>
      </w:r>
      <w:r w:rsidRPr="00842B11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………….</w:t>
      </w:r>
      <w:r w:rsidRPr="00842B11">
        <w:rPr>
          <w:rFonts w:ascii="Arial" w:hAnsi="Arial" w:cs="Arial"/>
          <w:sz w:val="18"/>
          <w:szCs w:val="18"/>
        </w:rPr>
        <w:t>…..……..…..….., e-mail:………………</w:t>
      </w:r>
      <w:r>
        <w:rPr>
          <w:rFonts w:ascii="Arial" w:hAnsi="Arial" w:cs="Arial"/>
          <w:sz w:val="18"/>
          <w:szCs w:val="18"/>
        </w:rPr>
        <w:t>……………..</w:t>
      </w:r>
      <w:r w:rsidRPr="00842B11">
        <w:rPr>
          <w:rFonts w:ascii="Arial" w:hAnsi="Arial" w:cs="Arial"/>
          <w:sz w:val="18"/>
          <w:szCs w:val="18"/>
        </w:rPr>
        <w:t>………………..</w:t>
      </w:r>
    </w:p>
    <w:p w:rsidR="005B54A4" w:rsidRPr="009E66F7" w:rsidRDefault="005B54A4" w:rsidP="005B54A4">
      <w:pPr>
        <w:numPr>
          <w:ilvl w:val="0"/>
          <w:numId w:val="5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E66F7">
        <w:rPr>
          <w:rFonts w:ascii="Arial" w:hAnsi="Arial" w:cs="Arial"/>
          <w:sz w:val="18"/>
          <w:szCs w:val="18"/>
        </w:rPr>
        <w:t xml:space="preserve">Zobowiązujemy się do </w:t>
      </w:r>
      <w:r w:rsidRPr="009E66F7">
        <w:rPr>
          <w:rFonts w:ascii="Arial" w:hAnsi="Arial" w:cs="Arial"/>
          <w:iCs/>
          <w:sz w:val="18"/>
          <w:szCs w:val="18"/>
        </w:rPr>
        <w:t>posiadania w czasie ewentualnej realizacji przedmiotu umowy opłaconej polisy, a w przypadku jej braku innego dokumentu potwierdzającego, że jesteśmy ubezpieczeni od odpowiedzialności cywilnej w zakresie prowadzonej działalności związanej z przedmiotem zamówienia na sumę gwarancyjną minimum 5.000,00 PLN (</w:t>
      </w:r>
      <w:r w:rsidRPr="009E66F7">
        <w:rPr>
          <w:rFonts w:ascii="Arial" w:hAnsi="Arial" w:cs="Arial"/>
          <w:i/>
          <w:iCs/>
          <w:sz w:val="18"/>
          <w:szCs w:val="18"/>
        </w:rPr>
        <w:t>słownie: pięć tysięcy złotych),</w:t>
      </w:r>
      <w:r w:rsidRPr="009E66F7">
        <w:rPr>
          <w:rFonts w:ascii="Arial" w:hAnsi="Arial" w:cs="Arial"/>
          <w:iCs/>
          <w:sz w:val="18"/>
          <w:szCs w:val="18"/>
        </w:rPr>
        <w:t xml:space="preserve"> na jedno i wszystkie zdarzenia.</w:t>
      </w:r>
    </w:p>
    <w:p w:rsidR="00707639" w:rsidRPr="00842B11" w:rsidRDefault="00707639" w:rsidP="00707639">
      <w:pPr>
        <w:numPr>
          <w:ilvl w:val="0"/>
          <w:numId w:val="5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707639" w:rsidRPr="00842B11" w:rsidRDefault="00707639" w:rsidP="00707639">
      <w:pPr>
        <w:numPr>
          <w:ilvl w:val="0"/>
          <w:numId w:val="5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707639" w:rsidRPr="00842B11" w:rsidRDefault="00707639" w:rsidP="00707639">
      <w:pPr>
        <w:numPr>
          <w:ilvl w:val="0"/>
          <w:numId w:val="5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842B11">
        <w:rPr>
          <w:rFonts w:ascii="Arial" w:hAnsi="Arial" w:cs="Arial"/>
          <w:b/>
          <w:sz w:val="18"/>
          <w:szCs w:val="18"/>
        </w:rPr>
        <w:t>30 dni</w:t>
      </w:r>
      <w:r w:rsidRPr="00842B11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707639" w:rsidRPr="00842B11" w:rsidRDefault="00707639" w:rsidP="00707639">
      <w:pPr>
        <w:numPr>
          <w:ilvl w:val="0"/>
          <w:numId w:val="5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707639" w:rsidRPr="00842B11" w:rsidRDefault="00707639" w:rsidP="00707639">
      <w:pPr>
        <w:numPr>
          <w:ilvl w:val="0"/>
          <w:numId w:val="5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Znając treść przepisu art. 297 §1 Kodeksu Karnego: </w:t>
      </w:r>
      <w:r w:rsidRPr="00842B11">
        <w:rPr>
          <w:rFonts w:ascii="Arial" w:hAnsi="Arial" w:cs="Arial"/>
          <w:bCs/>
          <w:sz w:val="18"/>
          <w:szCs w:val="18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</w:t>
      </w:r>
      <w:r w:rsidRPr="00842B11">
        <w:rPr>
          <w:rFonts w:ascii="Arial" w:hAnsi="Arial" w:cs="Arial"/>
          <w:bCs/>
          <w:sz w:val="18"/>
          <w:szCs w:val="18"/>
        </w:rPr>
        <w:lastRenderedPageBreak/>
        <w:t>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707639" w:rsidRPr="00842B11" w:rsidRDefault="00707639" w:rsidP="00707639">
      <w:pPr>
        <w:numPr>
          <w:ilvl w:val="0"/>
          <w:numId w:val="53"/>
        </w:numPr>
        <w:spacing w:line="360" w:lineRule="auto"/>
        <w:ind w:left="284" w:hanging="284"/>
        <w:contextualSpacing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 xml:space="preserve">Wraz z niniejszą ofertą składamy:  </w:t>
      </w:r>
      <w:r w:rsidRPr="00842B11">
        <w:rPr>
          <w:rFonts w:ascii="Arial" w:hAnsi="Arial" w:cs="Arial"/>
          <w:b/>
          <w:sz w:val="18"/>
          <w:szCs w:val="18"/>
        </w:rPr>
        <w:t>Nazwa załącznika  / nr strony :</w:t>
      </w:r>
    </w:p>
    <w:p w:rsidR="00707639" w:rsidRPr="00842B11" w:rsidRDefault="00707639" w:rsidP="00707639">
      <w:pPr>
        <w:pStyle w:val="Akapitzlist"/>
        <w:numPr>
          <w:ilvl w:val="0"/>
          <w:numId w:val="52"/>
        </w:numPr>
        <w:spacing w:beforeLines="40" w:before="96" w:afterLines="40" w:after="96" w:line="360" w:lineRule="auto"/>
        <w:jc w:val="both"/>
        <w:rPr>
          <w:rFonts w:ascii="Arial" w:hAnsi="Arial" w:cs="Arial"/>
          <w:b/>
          <w:bCs/>
          <w:color w:val="0070C0"/>
          <w:sz w:val="18"/>
          <w:szCs w:val="18"/>
        </w:rPr>
      </w:pPr>
      <w:r w:rsidRPr="00842B11">
        <w:rPr>
          <w:rFonts w:ascii="Arial" w:hAnsi="Arial" w:cs="Arial"/>
          <w:b/>
          <w:color w:val="0070C0"/>
          <w:sz w:val="18"/>
          <w:szCs w:val="18"/>
        </w:rPr>
        <w:t xml:space="preserve">Informację o ilości wykonanych </w:t>
      </w:r>
      <w:r w:rsidR="00500CB2">
        <w:rPr>
          <w:rFonts w:ascii="Arial" w:hAnsi="Arial" w:cs="Arial"/>
          <w:b/>
          <w:color w:val="0070C0"/>
          <w:sz w:val="18"/>
          <w:szCs w:val="18"/>
        </w:rPr>
        <w:t>usług cateringu</w:t>
      </w:r>
      <w:r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Pr="00842B11">
        <w:rPr>
          <w:rFonts w:ascii="Arial" w:hAnsi="Arial" w:cs="Arial"/>
          <w:b/>
          <w:color w:val="0070C0"/>
          <w:sz w:val="18"/>
          <w:szCs w:val="18"/>
        </w:rPr>
        <w:t xml:space="preserve">z </w:t>
      </w:r>
      <w:r w:rsidRPr="00842B11">
        <w:rPr>
          <w:rFonts w:ascii="Arial" w:hAnsi="Arial" w:cs="Arial"/>
          <w:b/>
          <w:bCs/>
          <w:color w:val="0070C0"/>
          <w:sz w:val="18"/>
          <w:szCs w:val="18"/>
        </w:rPr>
        <w:t xml:space="preserve">załączeniem dowodów, że  zostały wykonane lub są wykonywane należycie, </w:t>
      </w:r>
      <w:r>
        <w:rPr>
          <w:rFonts w:ascii="Arial" w:hAnsi="Arial" w:cs="Arial"/>
          <w:b/>
          <w:bCs/>
          <w:color w:val="0070C0"/>
          <w:sz w:val="18"/>
          <w:szCs w:val="18"/>
        </w:rPr>
        <w:t xml:space="preserve"> </w:t>
      </w:r>
      <w:r w:rsidRPr="00842B11">
        <w:rPr>
          <w:rFonts w:ascii="Arial" w:hAnsi="Arial" w:cs="Arial"/>
          <w:b/>
          <w:bCs/>
          <w:color w:val="0070C0"/>
          <w:sz w:val="18"/>
          <w:szCs w:val="18"/>
        </w:rPr>
        <w:t xml:space="preserve">o </w:t>
      </w:r>
      <w:r w:rsidR="00500CB2">
        <w:rPr>
          <w:rFonts w:ascii="Arial" w:hAnsi="Arial" w:cs="Arial"/>
          <w:b/>
          <w:bCs/>
          <w:color w:val="0070C0"/>
          <w:sz w:val="18"/>
          <w:szCs w:val="18"/>
        </w:rPr>
        <w:t>czym</w:t>
      </w:r>
      <w:r w:rsidRPr="00842B11">
        <w:rPr>
          <w:rFonts w:ascii="Arial" w:hAnsi="Arial" w:cs="Arial"/>
          <w:b/>
          <w:bCs/>
          <w:color w:val="0070C0"/>
          <w:sz w:val="18"/>
          <w:szCs w:val="18"/>
        </w:rPr>
        <w:t xml:space="preserve"> mowa w rozdz. VIII ust. </w:t>
      </w:r>
      <w:r>
        <w:rPr>
          <w:rFonts w:ascii="Arial" w:hAnsi="Arial" w:cs="Arial"/>
          <w:b/>
          <w:bCs/>
          <w:color w:val="0070C0"/>
          <w:sz w:val="18"/>
          <w:szCs w:val="18"/>
        </w:rPr>
        <w:t xml:space="preserve">3 </w:t>
      </w:r>
      <w:r w:rsidRPr="00842B11">
        <w:rPr>
          <w:rFonts w:ascii="Arial" w:hAnsi="Arial" w:cs="Arial"/>
          <w:b/>
          <w:bCs/>
          <w:color w:val="0070C0"/>
          <w:sz w:val="18"/>
          <w:szCs w:val="18"/>
        </w:rPr>
        <w:t>SIWZ.</w:t>
      </w:r>
      <w:r w:rsidRPr="00842B11">
        <w:rPr>
          <w:rFonts w:ascii="Arial" w:hAnsi="Arial" w:cs="Arial"/>
          <w:sz w:val="18"/>
          <w:szCs w:val="18"/>
        </w:rPr>
        <w:t xml:space="preserve">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</w:t>
      </w:r>
      <w:r w:rsidRPr="00842B11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</w:t>
      </w:r>
    </w:p>
    <w:p w:rsidR="00707639" w:rsidRDefault="00707639" w:rsidP="00707639">
      <w:pPr>
        <w:pStyle w:val="Akapitzlist"/>
        <w:spacing w:beforeLines="200" w:before="480" w:afterLines="200" w:after="480" w:line="480" w:lineRule="auto"/>
        <w:ind w:left="924"/>
        <w:jc w:val="both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pStyle w:val="Akapitzlist"/>
        <w:numPr>
          <w:ilvl w:val="0"/>
          <w:numId w:val="52"/>
        </w:numPr>
        <w:spacing w:beforeLines="200" w:before="480" w:afterLines="200" w:after="48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07639" w:rsidRDefault="00707639" w:rsidP="00707639">
      <w:pPr>
        <w:pStyle w:val="Akapitzlist"/>
        <w:spacing w:beforeLines="200" w:before="480" w:afterLines="200" w:after="480" w:line="480" w:lineRule="auto"/>
        <w:ind w:left="924"/>
        <w:jc w:val="both"/>
        <w:rPr>
          <w:rFonts w:ascii="Arial" w:hAnsi="Arial" w:cs="Arial"/>
          <w:sz w:val="18"/>
          <w:szCs w:val="18"/>
        </w:rPr>
      </w:pPr>
    </w:p>
    <w:p w:rsidR="00707639" w:rsidRDefault="00707639" w:rsidP="00707639">
      <w:pPr>
        <w:pStyle w:val="Akapitzlist"/>
        <w:numPr>
          <w:ilvl w:val="0"/>
          <w:numId w:val="52"/>
        </w:numPr>
        <w:spacing w:beforeLines="200" w:before="480" w:afterLines="200" w:after="48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</w:t>
      </w:r>
    </w:p>
    <w:p w:rsidR="00707639" w:rsidRPr="000C029E" w:rsidRDefault="00707639" w:rsidP="00707639">
      <w:pPr>
        <w:pStyle w:val="Akapitzlist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pStyle w:val="Akapitzlist"/>
        <w:spacing w:beforeLines="200" w:before="480" w:afterLines="200" w:after="480" w:line="480" w:lineRule="auto"/>
        <w:ind w:left="924"/>
        <w:jc w:val="both"/>
        <w:rPr>
          <w:rFonts w:ascii="Arial" w:hAnsi="Arial" w:cs="Arial"/>
          <w:sz w:val="18"/>
          <w:szCs w:val="18"/>
        </w:rPr>
      </w:pPr>
    </w:p>
    <w:p w:rsidR="00707639" w:rsidRDefault="00707639" w:rsidP="00707639">
      <w:pPr>
        <w:pStyle w:val="Akapitzlist"/>
        <w:numPr>
          <w:ilvl w:val="0"/>
          <w:numId w:val="52"/>
        </w:numPr>
        <w:spacing w:beforeLines="200" w:before="480" w:afterLines="200" w:after="48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707639" w:rsidRPr="00842B11" w:rsidRDefault="00707639" w:rsidP="00707639">
      <w:pPr>
        <w:pStyle w:val="Akapitzlist"/>
        <w:spacing w:beforeLines="200" w:before="480" w:afterLines="200" w:after="480" w:line="480" w:lineRule="auto"/>
        <w:ind w:left="924"/>
        <w:jc w:val="both"/>
        <w:rPr>
          <w:rFonts w:ascii="Arial" w:hAnsi="Arial" w:cs="Arial"/>
          <w:sz w:val="18"/>
          <w:szCs w:val="18"/>
        </w:rPr>
      </w:pPr>
    </w:p>
    <w:p w:rsidR="00707639" w:rsidRDefault="00707639" w:rsidP="00707639">
      <w:pPr>
        <w:pStyle w:val="Akapitzlist"/>
        <w:numPr>
          <w:ilvl w:val="0"/>
          <w:numId w:val="52"/>
        </w:numPr>
        <w:spacing w:beforeLines="200" w:before="480" w:afterLines="200" w:after="48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……………………………………………………………………….            …………………….</w:t>
      </w:r>
    </w:p>
    <w:p w:rsidR="00707639" w:rsidRPr="000C029E" w:rsidRDefault="00707639" w:rsidP="00707639">
      <w:pPr>
        <w:pStyle w:val="Akapitzlist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pStyle w:val="Akapitzlist"/>
        <w:spacing w:beforeLines="200" w:before="480" w:afterLines="200" w:after="480" w:line="480" w:lineRule="auto"/>
        <w:ind w:left="924"/>
        <w:jc w:val="both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pStyle w:val="Akapitzlist"/>
        <w:numPr>
          <w:ilvl w:val="0"/>
          <w:numId w:val="52"/>
        </w:numPr>
        <w:spacing w:beforeLines="200" w:before="480" w:afterLines="200" w:after="480" w:line="480" w:lineRule="auto"/>
        <w:ind w:left="924" w:hanging="357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07639" w:rsidRPr="00842B11" w:rsidRDefault="00707639" w:rsidP="00707639">
      <w:pPr>
        <w:pStyle w:val="Akapitzlist"/>
        <w:spacing w:beforeLines="40" w:before="96" w:afterLines="40" w:after="96" w:line="360" w:lineRule="auto"/>
        <w:ind w:left="709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tabs>
          <w:tab w:val="left" w:pos="2552"/>
        </w:tabs>
        <w:spacing w:beforeLines="40" w:before="96" w:afterLines="40" w:after="96" w:line="360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842B11">
        <w:rPr>
          <w:rFonts w:ascii="Arial" w:hAnsi="Arial" w:cs="Arial"/>
          <w:color w:val="FF0000"/>
          <w:sz w:val="18"/>
          <w:szCs w:val="18"/>
        </w:rPr>
        <w:t>................................................................................</w:t>
      </w:r>
    </w:p>
    <w:p w:rsidR="00707639" w:rsidRPr="00842B11" w:rsidRDefault="00707639" w:rsidP="00707639">
      <w:pPr>
        <w:spacing w:beforeLines="40" w:before="96" w:afterLines="40" w:after="96" w:line="360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842B11">
        <w:rPr>
          <w:rFonts w:ascii="Arial" w:hAnsi="Arial" w:cs="Arial"/>
          <w:color w:val="FF0000"/>
          <w:sz w:val="18"/>
          <w:szCs w:val="18"/>
        </w:rPr>
        <w:t>data i podpis osoby uprawnionej</w:t>
      </w:r>
    </w:p>
    <w:p w:rsidR="00707639" w:rsidRPr="00842B11" w:rsidRDefault="00707639" w:rsidP="00707639">
      <w:pPr>
        <w:tabs>
          <w:tab w:val="left" w:pos="284"/>
          <w:tab w:val="left" w:pos="709"/>
        </w:tabs>
        <w:spacing w:beforeLines="40" w:before="96" w:afterLines="40" w:after="96" w:line="360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842B11">
        <w:rPr>
          <w:rFonts w:ascii="Arial" w:hAnsi="Arial" w:cs="Arial"/>
          <w:color w:val="FF0000"/>
          <w:sz w:val="18"/>
          <w:szCs w:val="18"/>
        </w:rPr>
        <w:t xml:space="preserve">do reprezentowania Wykonawcy </w:t>
      </w:r>
    </w:p>
    <w:p w:rsidR="00707639" w:rsidRPr="00842B11" w:rsidRDefault="00707639" w:rsidP="00707639">
      <w:pPr>
        <w:tabs>
          <w:tab w:val="left" w:pos="284"/>
          <w:tab w:val="left" w:pos="709"/>
        </w:tabs>
        <w:spacing w:beforeLines="40" w:before="96" w:afterLines="40" w:after="96"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spacing w:beforeLines="40" w:before="96" w:afterLines="40" w:after="96" w:line="360" w:lineRule="auto"/>
        <w:rPr>
          <w:rFonts w:ascii="Arial" w:hAnsi="Arial" w:cs="Arial"/>
          <w:color w:val="FF0000"/>
          <w:sz w:val="18"/>
          <w:szCs w:val="18"/>
        </w:rPr>
      </w:pPr>
    </w:p>
    <w:p w:rsidR="005252CB" w:rsidRPr="00B22146" w:rsidRDefault="005252CB" w:rsidP="005252CB">
      <w:pPr>
        <w:spacing w:before="40" w:after="40" w:line="360" w:lineRule="auto"/>
        <w:jc w:val="center"/>
        <w:rPr>
          <w:rFonts w:ascii="Arial" w:hAnsi="Arial" w:cs="Arial"/>
          <w:b/>
          <w:sz w:val="18"/>
          <w:szCs w:val="18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sectPr w:rsidR="005252CB" w:rsidRPr="00B22146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75E" w:rsidRDefault="006E675E" w:rsidP="00B26BB1">
      <w:r>
        <w:separator/>
      </w:r>
    </w:p>
  </w:endnote>
  <w:endnote w:type="continuationSeparator" w:id="0">
    <w:p w:rsidR="006E675E" w:rsidRDefault="006E675E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E" w:rsidRDefault="009E66F7">
    <w:pPr>
      <w:pStyle w:val="Stopka"/>
      <w:rPr>
        <w:sz w:val="20"/>
        <w:szCs w:val="20"/>
      </w:rPr>
    </w:pPr>
    <w:r>
      <w:rPr>
        <w:i/>
        <w:sz w:val="20"/>
        <w:szCs w:val="20"/>
      </w:rPr>
      <w:pict>
        <v:rect id="_x0000_i1027" style="width:453.5pt;height:1pt" o:hralign="center" o:hrstd="t" o:hr="t" fillcolor="#aca899" stroked="f"/>
      </w:pict>
    </w:r>
  </w:p>
  <w:p w:rsidR="006E675E" w:rsidRPr="00B43F8F" w:rsidRDefault="006E675E" w:rsidP="00B43F8F">
    <w:pPr>
      <w:pStyle w:val="Stopka"/>
      <w:jc w:val="center"/>
      <w:rPr>
        <w:sz w:val="20"/>
        <w:szCs w:val="20"/>
      </w:rPr>
    </w:pPr>
    <w:r w:rsidRPr="00B43F8F">
      <w:rPr>
        <w:sz w:val="20"/>
        <w:szCs w:val="20"/>
      </w:rPr>
      <w:t>Projekt 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75E" w:rsidRDefault="006E675E" w:rsidP="00B26BB1">
      <w:r>
        <w:separator/>
      </w:r>
    </w:p>
  </w:footnote>
  <w:footnote w:type="continuationSeparator" w:id="0">
    <w:p w:rsidR="006E675E" w:rsidRDefault="006E675E" w:rsidP="00B26BB1">
      <w:r>
        <w:continuationSeparator/>
      </w:r>
    </w:p>
  </w:footnote>
  <w:footnote w:id="1">
    <w:p w:rsidR="00707639" w:rsidRPr="00137883" w:rsidRDefault="00707639" w:rsidP="00707639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137883">
        <w:rPr>
          <w:rStyle w:val="Odwoanieprzypisudolnego"/>
          <w:rFonts w:ascii="Arial" w:eastAsiaTheme="majorEastAsia" w:hAnsi="Arial" w:cs="Arial"/>
          <w:i/>
          <w:sz w:val="16"/>
          <w:szCs w:val="16"/>
        </w:rPr>
        <w:footnoteRef/>
      </w:r>
      <w:r w:rsidRPr="00137883">
        <w:rPr>
          <w:rFonts w:ascii="Arial" w:hAnsi="Arial" w:cs="Arial"/>
          <w:i/>
          <w:sz w:val="16"/>
          <w:szCs w:val="16"/>
        </w:rPr>
        <w:t xml:space="preserve"> -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w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przypadku, gdy </w:t>
      </w:r>
      <w:r>
        <w:rPr>
          <w:rFonts w:ascii="Arial" w:hAnsi="Arial" w:cs="Arial"/>
          <w:i/>
          <w:sz w:val="16"/>
          <w:szCs w:val="16"/>
          <w:lang w:eastAsia="en-US"/>
        </w:rPr>
        <w:t>W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ykonawca polega na zasobach innych podmiotów ust. </w:t>
      </w:r>
      <w:r w:rsidR="001C02EC">
        <w:rPr>
          <w:rFonts w:ascii="Arial" w:hAnsi="Arial" w:cs="Arial"/>
          <w:i/>
          <w:sz w:val="16"/>
          <w:szCs w:val="16"/>
          <w:lang w:eastAsia="en-US"/>
        </w:rPr>
        <w:t>4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137883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pisemne zobowiązanie tych podmiotów do udostępnienia niezbędnych zasobów, np. zgodn</w:t>
      </w:r>
      <w:r>
        <w:rPr>
          <w:rFonts w:ascii="Arial" w:hAnsi="Arial" w:cs="Arial"/>
          <w:i/>
          <w:sz w:val="16"/>
          <w:szCs w:val="16"/>
          <w:lang w:eastAsia="en-US"/>
        </w:rPr>
        <w:t>ie z załącznikiem nr 1D do SIWZ</w:t>
      </w:r>
    </w:p>
  </w:footnote>
  <w:footnote w:id="2">
    <w:p w:rsidR="00707639" w:rsidRPr="00137883" w:rsidRDefault="00707639" w:rsidP="00707639">
      <w:pPr>
        <w:pStyle w:val="Tekstprzypisudolnego"/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37883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137883">
        <w:rPr>
          <w:rFonts w:ascii="Arial" w:hAnsi="Arial" w:cs="Arial"/>
          <w:i/>
          <w:sz w:val="16"/>
          <w:szCs w:val="16"/>
        </w:rPr>
        <w:t xml:space="preserve"> -</w:t>
      </w:r>
      <w:r>
        <w:rPr>
          <w:rFonts w:ascii="Arial" w:hAnsi="Arial" w:cs="Arial"/>
          <w:i/>
          <w:sz w:val="16"/>
          <w:szCs w:val="16"/>
        </w:rPr>
        <w:t xml:space="preserve">w </w:t>
      </w:r>
      <w:r w:rsidRPr="00137883">
        <w:rPr>
          <w:rFonts w:ascii="Arial" w:hAnsi="Arial" w:cs="Arial"/>
          <w:i/>
          <w:sz w:val="16"/>
          <w:szCs w:val="16"/>
        </w:rPr>
        <w:t xml:space="preserve">przypadku pozostawienia ust. </w:t>
      </w:r>
      <w:r w:rsidR="001C02EC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37883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</w:t>
      </w:r>
      <w:r>
        <w:rPr>
          <w:rFonts w:ascii="Arial" w:hAnsi="Arial" w:cs="Arial"/>
          <w:i/>
          <w:sz w:val="16"/>
          <w:szCs w:val="16"/>
        </w:rPr>
        <w:t>wykonać zamówienie samodzielnie,</w:t>
      </w:r>
      <w:r w:rsidRPr="00421B58">
        <w:rPr>
          <w:rFonts w:ascii="Arial" w:eastAsia="Times New Roman" w:hAnsi="Arial" w:cs="Arial"/>
          <w:sz w:val="16"/>
          <w:szCs w:val="16"/>
        </w:rPr>
        <w:t xml:space="preserve"> </w:t>
      </w:r>
      <w:r w:rsidRPr="00421B58">
        <w:rPr>
          <w:rFonts w:ascii="Arial" w:hAnsi="Arial" w:cs="Arial"/>
          <w:i/>
          <w:sz w:val="16"/>
          <w:szCs w:val="16"/>
        </w:rPr>
        <w:t>Nazwy (firmy) podwykonawców zostaną wskazane, tylko w wtedy, kiedy Wykonawca powołuje się na ich zasoby na zasadach określonych w art. 26 ust. 2b ustawy – Prawo zamówień publicznych, w celu wykazania spełniania warunków udziału w postępowaniu, o których mowa w art. 22 ust. 1 ustawy – Prawo zamówień publicznych.</w:t>
      </w:r>
    </w:p>
  </w:footnote>
  <w:footnote w:id="3">
    <w:p w:rsidR="00707639" w:rsidRPr="00A82EAF" w:rsidRDefault="00707639" w:rsidP="00707639">
      <w:pPr>
        <w:pStyle w:val="Tekstprzypisudolnego"/>
        <w:tabs>
          <w:tab w:val="left" w:pos="284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137883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137883">
        <w:rPr>
          <w:rFonts w:ascii="Arial" w:hAnsi="Arial" w:cs="Arial"/>
          <w:i/>
          <w:sz w:val="16"/>
          <w:szCs w:val="16"/>
        </w:rPr>
        <w:t xml:space="preserve"> -</w:t>
      </w:r>
      <w:r>
        <w:rPr>
          <w:rFonts w:ascii="Arial" w:hAnsi="Arial" w:cs="Arial"/>
          <w:i/>
          <w:iCs/>
          <w:sz w:val="16"/>
          <w:szCs w:val="16"/>
        </w:rPr>
        <w:t xml:space="preserve">w 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przypadku gdy Wykonawca należy do grupy kapitałowej, należy wykreślić ust. </w:t>
      </w:r>
      <w:r w:rsidR="001C02EC">
        <w:rPr>
          <w:rFonts w:ascii="Arial" w:hAnsi="Arial" w:cs="Arial"/>
          <w:i/>
          <w:iCs/>
          <w:sz w:val="16"/>
          <w:szCs w:val="16"/>
        </w:rPr>
        <w:t>6</w:t>
      </w:r>
      <w:r w:rsidRPr="00137883"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5E" w:rsidRDefault="006E675E">
    <w:pPr>
      <w:pStyle w:val="Nagwek"/>
    </w:pPr>
  </w:p>
  <w:p w:rsidR="006E675E" w:rsidRDefault="006E675E">
    <w:pPr>
      <w:pStyle w:val="Nagwek"/>
    </w:pPr>
    <w:r>
      <w:rPr>
        <w:noProof/>
        <w:lang w:eastAsia="pl-PL"/>
      </w:rPr>
      <w:drawing>
        <wp:inline distT="0" distB="0" distL="0" distR="0" wp14:anchorId="33782497" wp14:editId="23208DF3">
          <wp:extent cx="5760720" cy="652145"/>
          <wp:effectExtent l="0" t="0" r="0" b="0"/>
          <wp:docPr id="1" name="Obraz 1" descr="C:\Documents and Settings\sniezek\Ustawienia lokalne\Temporary Internet Files\Content.Word\Loga_M 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niezek\Ustawienia lokalne\Temporary Internet Files\Content.Word\Loga_M 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675E" w:rsidRDefault="006E675E">
    <w:pPr>
      <w:pStyle w:val="Nagwek"/>
    </w:pPr>
  </w:p>
  <w:p w:rsidR="006E675E" w:rsidRDefault="006E675E" w:rsidP="00472F1E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Kompetentny informatyk – rozwój kompetencji przyszłych specjalistów IT</w:t>
    </w:r>
  </w:p>
  <w:p w:rsidR="006E675E" w:rsidRPr="00472F1E" w:rsidRDefault="006E675E" w:rsidP="00472F1E">
    <w:pPr>
      <w:pStyle w:val="Nagwek"/>
      <w:jc w:val="center"/>
      <w:rPr>
        <w:sz w:val="20"/>
        <w:szCs w:val="20"/>
      </w:rPr>
    </w:pPr>
    <w:r>
      <w:rPr>
        <w:i/>
        <w:sz w:val="20"/>
        <w:szCs w:val="20"/>
      </w:rPr>
      <w:t>Priorytet IV. Szkolnictwo wyższe i nauka Poddziałanie 4.1.1. Wzmocnienie potencjału dydaktycznego uczelni</w:t>
    </w:r>
  </w:p>
  <w:p w:rsidR="006E675E" w:rsidRPr="007503E6" w:rsidRDefault="009E66F7" w:rsidP="00472F1E">
    <w:pPr>
      <w:jc w:val="center"/>
      <w:rPr>
        <w:i/>
      </w:rPr>
    </w:pPr>
    <w:r>
      <w:rPr>
        <w:i/>
      </w:rPr>
      <w:pict>
        <v:rect id="_x0000_i1025" style="width:453.5pt;height:1pt" o:hralign="center" o:hrstd="t" o:hr="t" fillcolor="#aca899" stroked="f"/>
      </w:pict>
    </w:r>
    <w:r w:rsidR="006E675E" w:rsidRPr="007503E6">
      <w:rPr>
        <w:rFonts w:ascii="Calibri" w:hAnsi="Calibri" w:cs="Arial"/>
        <w:sz w:val="16"/>
        <w:szCs w:val="16"/>
      </w:rPr>
      <w:t>Uniwersytet Śląski w Katowicach, ul. Bankowa 12,  40-007  Katowice,  http://www.us.edu.pl</w:t>
    </w:r>
    <w:r>
      <w:rPr>
        <w:i/>
      </w:rPr>
      <w:pict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3">
    <w:nsid w:val="00E62359"/>
    <w:multiLevelType w:val="hybridMultilevel"/>
    <w:tmpl w:val="6706E6E0"/>
    <w:lvl w:ilvl="0" w:tplc="6BA4E050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722315"/>
    <w:multiLevelType w:val="hybridMultilevel"/>
    <w:tmpl w:val="96443010"/>
    <w:lvl w:ilvl="0" w:tplc="3ACAC77A">
      <w:start w:val="2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04C52497"/>
    <w:multiLevelType w:val="hybridMultilevel"/>
    <w:tmpl w:val="3DE294B6"/>
    <w:lvl w:ilvl="0" w:tplc="59C8A03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AC2E76"/>
    <w:multiLevelType w:val="hybridMultilevel"/>
    <w:tmpl w:val="A7C0FD4A"/>
    <w:lvl w:ilvl="0" w:tplc="31AAA998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0766E6"/>
    <w:multiLevelType w:val="hybridMultilevel"/>
    <w:tmpl w:val="D6622B30"/>
    <w:lvl w:ilvl="0" w:tplc="17742E74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0525A44"/>
    <w:multiLevelType w:val="hybridMultilevel"/>
    <w:tmpl w:val="54DCF9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0F11F16"/>
    <w:multiLevelType w:val="hybridMultilevel"/>
    <w:tmpl w:val="981E3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A008FF"/>
    <w:multiLevelType w:val="hybridMultilevel"/>
    <w:tmpl w:val="86562F40"/>
    <w:lvl w:ilvl="0" w:tplc="2362C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1A641C"/>
    <w:multiLevelType w:val="hybridMultilevel"/>
    <w:tmpl w:val="C442A438"/>
    <w:lvl w:ilvl="0" w:tplc="860025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B34D67"/>
    <w:multiLevelType w:val="hybridMultilevel"/>
    <w:tmpl w:val="25CEC3A2"/>
    <w:lvl w:ilvl="0" w:tplc="FC76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86E813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1B54B1"/>
    <w:multiLevelType w:val="hybridMultilevel"/>
    <w:tmpl w:val="C2280AE0"/>
    <w:lvl w:ilvl="0" w:tplc="6F5CAB08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0731C76"/>
    <w:multiLevelType w:val="hybridMultilevel"/>
    <w:tmpl w:val="448E750E"/>
    <w:lvl w:ilvl="0" w:tplc="705035E0">
      <w:start w:val="2"/>
      <w:numFmt w:val="decimal"/>
      <w:lvlText w:val="%1)"/>
      <w:lvlJc w:val="left"/>
      <w:pPr>
        <w:ind w:left="3333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C009EA"/>
    <w:multiLevelType w:val="hybridMultilevel"/>
    <w:tmpl w:val="3752D5F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6CC1A6E"/>
    <w:multiLevelType w:val="hybridMultilevel"/>
    <w:tmpl w:val="5900D1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71228C1"/>
    <w:multiLevelType w:val="hybridMultilevel"/>
    <w:tmpl w:val="60E494CA"/>
    <w:lvl w:ilvl="0" w:tplc="9C20ED7C">
      <w:start w:val="2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03EA1"/>
    <w:multiLevelType w:val="hybridMultilevel"/>
    <w:tmpl w:val="C0341CC6"/>
    <w:lvl w:ilvl="0" w:tplc="43CEA8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BC06D054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2D0A16D2"/>
    <w:multiLevelType w:val="singleLevel"/>
    <w:tmpl w:val="7532592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</w:abstractNum>
  <w:abstractNum w:abstractNumId="21">
    <w:nsid w:val="30C1222D"/>
    <w:multiLevelType w:val="hybridMultilevel"/>
    <w:tmpl w:val="E54A0A30"/>
    <w:lvl w:ilvl="0" w:tplc="28CA2B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EE2C5B"/>
    <w:multiLevelType w:val="hybridMultilevel"/>
    <w:tmpl w:val="896A3E06"/>
    <w:lvl w:ilvl="0" w:tplc="0C8CC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215C18"/>
    <w:multiLevelType w:val="hybridMultilevel"/>
    <w:tmpl w:val="857A3C32"/>
    <w:lvl w:ilvl="0" w:tplc="04150011">
      <w:start w:val="1"/>
      <w:numFmt w:val="decimal"/>
      <w:lvlText w:val="%1)"/>
      <w:lvlJc w:val="left"/>
      <w:pPr>
        <w:ind w:left="3495" w:hanging="360"/>
      </w:pPr>
    </w:lvl>
    <w:lvl w:ilvl="1" w:tplc="04150019" w:tentative="1">
      <w:start w:val="1"/>
      <w:numFmt w:val="lowerLetter"/>
      <w:lvlText w:val="%2."/>
      <w:lvlJc w:val="left"/>
      <w:pPr>
        <w:ind w:left="4215" w:hanging="360"/>
      </w:pPr>
    </w:lvl>
    <w:lvl w:ilvl="2" w:tplc="0415001B" w:tentative="1">
      <w:start w:val="1"/>
      <w:numFmt w:val="lowerRoman"/>
      <w:lvlText w:val="%3."/>
      <w:lvlJc w:val="right"/>
      <w:pPr>
        <w:ind w:left="4935" w:hanging="180"/>
      </w:pPr>
    </w:lvl>
    <w:lvl w:ilvl="3" w:tplc="0415000F" w:tentative="1">
      <w:start w:val="1"/>
      <w:numFmt w:val="decimal"/>
      <w:lvlText w:val="%4."/>
      <w:lvlJc w:val="left"/>
      <w:pPr>
        <w:ind w:left="5655" w:hanging="360"/>
      </w:pPr>
    </w:lvl>
    <w:lvl w:ilvl="4" w:tplc="04150019" w:tentative="1">
      <w:start w:val="1"/>
      <w:numFmt w:val="lowerLetter"/>
      <w:lvlText w:val="%5."/>
      <w:lvlJc w:val="left"/>
      <w:pPr>
        <w:ind w:left="6375" w:hanging="360"/>
      </w:pPr>
    </w:lvl>
    <w:lvl w:ilvl="5" w:tplc="0415001B" w:tentative="1">
      <w:start w:val="1"/>
      <w:numFmt w:val="lowerRoman"/>
      <w:lvlText w:val="%6."/>
      <w:lvlJc w:val="right"/>
      <w:pPr>
        <w:ind w:left="7095" w:hanging="180"/>
      </w:pPr>
    </w:lvl>
    <w:lvl w:ilvl="6" w:tplc="0415000F" w:tentative="1">
      <w:start w:val="1"/>
      <w:numFmt w:val="decimal"/>
      <w:lvlText w:val="%7."/>
      <w:lvlJc w:val="left"/>
      <w:pPr>
        <w:ind w:left="7815" w:hanging="360"/>
      </w:pPr>
    </w:lvl>
    <w:lvl w:ilvl="7" w:tplc="04150019" w:tentative="1">
      <w:start w:val="1"/>
      <w:numFmt w:val="lowerLetter"/>
      <w:lvlText w:val="%8."/>
      <w:lvlJc w:val="left"/>
      <w:pPr>
        <w:ind w:left="8535" w:hanging="360"/>
      </w:pPr>
    </w:lvl>
    <w:lvl w:ilvl="8" w:tplc="0415001B" w:tentative="1">
      <w:start w:val="1"/>
      <w:numFmt w:val="lowerRoman"/>
      <w:lvlText w:val="%9."/>
      <w:lvlJc w:val="right"/>
      <w:pPr>
        <w:ind w:left="9255" w:hanging="180"/>
      </w:pPr>
    </w:lvl>
  </w:abstractNum>
  <w:abstractNum w:abstractNumId="24">
    <w:nsid w:val="34F31C49"/>
    <w:multiLevelType w:val="hybridMultilevel"/>
    <w:tmpl w:val="B106C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2A3949"/>
    <w:multiLevelType w:val="hybridMultilevel"/>
    <w:tmpl w:val="9E78D632"/>
    <w:lvl w:ilvl="0" w:tplc="F9BC48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E33179"/>
    <w:multiLevelType w:val="hybridMultilevel"/>
    <w:tmpl w:val="7D7A260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38722A28"/>
    <w:multiLevelType w:val="hybridMultilevel"/>
    <w:tmpl w:val="16B44312"/>
    <w:lvl w:ilvl="0" w:tplc="76C623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0776BE"/>
    <w:multiLevelType w:val="hybridMultilevel"/>
    <w:tmpl w:val="EF94BA2A"/>
    <w:lvl w:ilvl="0" w:tplc="6696E7E2">
      <w:start w:val="1"/>
      <w:numFmt w:val="decimal"/>
      <w:lvlText w:val="%1.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3AF75CD0"/>
    <w:multiLevelType w:val="hybridMultilevel"/>
    <w:tmpl w:val="151C2DD4"/>
    <w:lvl w:ilvl="0" w:tplc="CB645CB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3BA31B1F"/>
    <w:multiLevelType w:val="hybridMultilevel"/>
    <w:tmpl w:val="04D47E20"/>
    <w:lvl w:ilvl="0" w:tplc="0FE8A5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BD10EF9"/>
    <w:multiLevelType w:val="hybridMultilevel"/>
    <w:tmpl w:val="A83C9C4E"/>
    <w:lvl w:ilvl="0" w:tplc="AAB466A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EBBAC6E8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3DB74BD0"/>
    <w:multiLevelType w:val="multilevel"/>
    <w:tmpl w:val="9C644368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33">
    <w:nsid w:val="3F5857E0"/>
    <w:multiLevelType w:val="hybridMultilevel"/>
    <w:tmpl w:val="EC4836B6"/>
    <w:lvl w:ilvl="0" w:tplc="BD305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2A86B06"/>
    <w:multiLevelType w:val="multilevel"/>
    <w:tmpl w:val="52B8BDD6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3022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44DF5D2D"/>
    <w:multiLevelType w:val="hybridMultilevel"/>
    <w:tmpl w:val="BE9E5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F77F55"/>
    <w:multiLevelType w:val="hybridMultilevel"/>
    <w:tmpl w:val="F41093E0"/>
    <w:lvl w:ilvl="0" w:tplc="C016A9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7">
    <w:nsid w:val="4B832ABE"/>
    <w:multiLevelType w:val="hybridMultilevel"/>
    <w:tmpl w:val="D8F82FB2"/>
    <w:lvl w:ilvl="0" w:tplc="6BCE5C6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3C86E0E">
      <w:start w:val="5"/>
      <w:numFmt w:val="decimal"/>
      <w:lvlText w:val="%4)"/>
      <w:lvlJc w:val="left"/>
      <w:pPr>
        <w:ind w:left="3589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CF75664"/>
    <w:multiLevelType w:val="hybridMultilevel"/>
    <w:tmpl w:val="CF9E8ABE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2AE286DE">
      <w:start w:val="1"/>
      <w:numFmt w:val="decimal"/>
      <w:lvlText w:val="%2)"/>
      <w:lvlJc w:val="left"/>
      <w:pPr>
        <w:ind w:left="1942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9">
    <w:nsid w:val="55F8628D"/>
    <w:multiLevelType w:val="hybridMultilevel"/>
    <w:tmpl w:val="8D84A13C"/>
    <w:lvl w:ilvl="0" w:tplc="E13EC5A2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3041FC"/>
    <w:multiLevelType w:val="multilevel"/>
    <w:tmpl w:val="896A2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73"/>
        </w:tabs>
        <w:ind w:left="1173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60CF279E"/>
    <w:multiLevelType w:val="hybridMultilevel"/>
    <w:tmpl w:val="7812C9D2"/>
    <w:lvl w:ilvl="0" w:tplc="087CB704">
      <w:start w:val="4"/>
      <w:numFmt w:val="lowerLetter"/>
      <w:lvlText w:val="%1)"/>
      <w:lvlJc w:val="left"/>
      <w:pPr>
        <w:ind w:left="3153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B7655A"/>
    <w:multiLevelType w:val="hybridMultilevel"/>
    <w:tmpl w:val="EE3403F6"/>
    <w:lvl w:ilvl="0" w:tplc="76CAC5C2">
      <w:start w:val="1"/>
      <w:numFmt w:val="decimal"/>
      <w:lvlText w:val="%1.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F04A15"/>
    <w:multiLevelType w:val="hybridMultilevel"/>
    <w:tmpl w:val="EFE001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48BB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2E6D29"/>
    <w:multiLevelType w:val="hybridMultilevel"/>
    <w:tmpl w:val="CDB2A20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9B5CB0E2">
      <w:start w:val="1"/>
      <w:numFmt w:val="lowerLetter"/>
      <w:lvlText w:val="%3)"/>
      <w:lvlJc w:val="left"/>
      <w:pPr>
        <w:ind w:left="3153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5">
    <w:nsid w:val="6E895600"/>
    <w:multiLevelType w:val="singleLevel"/>
    <w:tmpl w:val="A7A85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6">
    <w:nsid w:val="6FF6035A"/>
    <w:multiLevelType w:val="hybridMultilevel"/>
    <w:tmpl w:val="70EC7B96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6861A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757D50"/>
    <w:multiLevelType w:val="hybridMultilevel"/>
    <w:tmpl w:val="81368060"/>
    <w:lvl w:ilvl="0" w:tplc="62C8F2D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4A5724"/>
    <w:multiLevelType w:val="multilevel"/>
    <w:tmpl w:val="B42A5C64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2"/>
      <w:numFmt w:val="decimal"/>
      <w:lvlText w:val="%4)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49">
    <w:nsid w:val="7951714F"/>
    <w:multiLevelType w:val="hybridMultilevel"/>
    <w:tmpl w:val="63BC9F1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0F">
      <w:start w:val="1"/>
      <w:numFmt w:val="decimal"/>
      <w:lvlText w:val="%3."/>
      <w:lvlJc w:val="lef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0">
    <w:nsid w:val="7A042F7F"/>
    <w:multiLevelType w:val="hybridMultilevel"/>
    <w:tmpl w:val="CFB4E1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7AA3165C"/>
    <w:multiLevelType w:val="hybridMultilevel"/>
    <w:tmpl w:val="D8500264"/>
    <w:lvl w:ilvl="0" w:tplc="12D84F66">
      <w:start w:val="7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B251BE4"/>
    <w:multiLevelType w:val="hybridMultilevel"/>
    <w:tmpl w:val="4E9C1744"/>
    <w:lvl w:ilvl="0" w:tplc="F22282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BBA53A7"/>
    <w:multiLevelType w:val="hybridMultilevel"/>
    <w:tmpl w:val="B2AC23F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F6CEFCBC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 w:tplc="04150011">
      <w:start w:val="1"/>
      <w:numFmt w:val="decimal"/>
      <w:lvlText w:val="%4)"/>
      <w:lvlJc w:val="left"/>
      <w:pPr>
        <w:ind w:left="3022" w:hanging="360"/>
      </w:pPr>
      <w:rPr>
        <w:rFonts w:hint="default"/>
        <w:b w:val="0"/>
        <w:color w:val="auto"/>
        <w:sz w:val="18"/>
        <w:szCs w:val="18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4">
    <w:nsid w:val="7D311662"/>
    <w:multiLevelType w:val="hybridMultilevel"/>
    <w:tmpl w:val="8AF07B90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11">
      <w:start w:val="1"/>
      <w:numFmt w:val="decimal"/>
      <w:lvlText w:val="%4)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5">
    <w:nsid w:val="7EA2580B"/>
    <w:multiLevelType w:val="hybridMultilevel"/>
    <w:tmpl w:val="DC60E0D4"/>
    <w:lvl w:ilvl="0" w:tplc="97FC3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EF07EFD"/>
    <w:multiLevelType w:val="hybridMultilevel"/>
    <w:tmpl w:val="FA5C3D62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9"/>
  </w:num>
  <w:num w:numId="2">
    <w:abstractNumId w:val="46"/>
  </w:num>
  <w:num w:numId="3">
    <w:abstractNumId w:val="8"/>
  </w:num>
  <w:num w:numId="4">
    <w:abstractNumId w:val="53"/>
  </w:num>
  <w:num w:numId="5">
    <w:abstractNumId w:val="38"/>
  </w:num>
  <w:num w:numId="6">
    <w:abstractNumId w:val="37"/>
  </w:num>
  <w:num w:numId="7">
    <w:abstractNumId w:val="44"/>
  </w:num>
  <w:num w:numId="8">
    <w:abstractNumId w:val="54"/>
  </w:num>
  <w:num w:numId="9">
    <w:abstractNumId w:val="4"/>
  </w:num>
  <w:num w:numId="10">
    <w:abstractNumId w:val="49"/>
  </w:num>
  <w:num w:numId="11">
    <w:abstractNumId w:val="36"/>
  </w:num>
  <w:num w:numId="12">
    <w:abstractNumId w:val="27"/>
  </w:num>
  <w:num w:numId="13">
    <w:abstractNumId w:val="25"/>
  </w:num>
  <w:num w:numId="14">
    <w:abstractNumId w:val="21"/>
  </w:num>
  <w:num w:numId="15">
    <w:abstractNumId w:val="40"/>
  </w:num>
  <w:num w:numId="16">
    <w:abstractNumId w:val="11"/>
  </w:num>
  <w:num w:numId="17">
    <w:abstractNumId w:val="45"/>
  </w:num>
  <w:num w:numId="18">
    <w:abstractNumId w:val="34"/>
  </w:num>
  <w:num w:numId="19">
    <w:abstractNumId w:val="30"/>
  </w:num>
  <w:num w:numId="20">
    <w:abstractNumId w:val="48"/>
  </w:num>
  <w:num w:numId="21">
    <w:abstractNumId w:val="43"/>
  </w:num>
  <w:num w:numId="22">
    <w:abstractNumId w:val="5"/>
  </w:num>
  <w:num w:numId="23">
    <w:abstractNumId w:val="10"/>
  </w:num>
  <w:num w:numId="24">
    <w:abstractNumId w:val="13"/>
  </w:num>
  <w:num w:numId="25">
    <w:abstractNumId w:val="16"/>
  </w:num>
  <w:num w:numId="26">
    <w:abstractNumId w:val="50"/>
  </w:num>
  <w:num w:numId="27">
    <w:abstractNumId w:val="24"/>
  </w:num>
  <w:num w:numId="28">
    <w:abstractNumId w:val="20"/>
  </w:num>
  <w:num w:numId="29">
    <w:abstractNumId w:val="55"/>
  </w:num>
  <w:num w:numId="30">
    <w:abstractNumId w:val="39"/>
  </w:num>
  <w:num w:numId="31">
    <w:abstractNumId w:val="41"/>
  </w:num>
  <w:num w:numId="32">
    <w:abstractNumId w:val="47"/>
  </w:num>
  <w:num w:numId="33">
    <w:abstractNumId w:val="51"/>
  </w:num>
  <w:num w:numId="34">
    <w:abstractNumId w:val="26"/>
  </w:num>
  <w:num w:numId="35">
    <w:abstractNumId w:val="31"/>
  </w:num>
  <w:num w:numId="36">
    <w:abstractNumId w:val="22"/>
  </w:num>
  <w:num w:numId="37">
    <w:abstractNumId w:val="18"/>
  </w:num>
  <w:num w:numId="38">
    <w:abstractNumId w:val="15"/>
  </w:num>
  <w:num w:numId="39">
    <w:abstractNumId w:val="17"/>
  </w:num>
  <w:num w:numId="40">
    <w:abstractNumId w:val="32"/>
  </w:num>
  <w:num w:numId="41">
    <w:abstractNumId w:val="12"/>
  </w:num>
  <w:num w:numId="42">
    <w:abstractNumId w:val="52"/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  <w:num w:numId="45">
    <w:abstractNumId w:val="23"/>
  </w:num>
  <w:num w:numId="46">
    <w:abstractNumId w:val="7"/>
  </w:num>
  <w:num w:numId="47">
    <w:abstractNumId w:val="33"/>
  </w:num>
  <w:num w:numId="48">
    <w:abstractNumId w:val="35"/>
  </w:num>
  <w:num w:numId="49">
    <w:abstractNumId w:val="9"/>
  </w:num>
  <w:num w:numId="50">
    <w:abstractNumId w:val="14"/>
  </w:num>
  <w:num w:numId="51">
    <w:abstractNumId w:val="56"/>
  </w:num>
  <w:num w:numId="52">
    <w:abstractNumId w:val="42"/>
  </w:num>
  <w:num w:numId="53">
    <w:abstractNumId w:val="3"/>
  </w:num>
  <w:num w:numId="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37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369A"/>
    <w:rsid w:val="0004676B"/>
    <w:rsid w:val="000D169F"/>
    <w:rsid w:val="000D581A"/>
    <w:rsid w:val="001248E7"/>
    <w:rsid w:val="001369C0"/>
    <w:rsid w:val="001B2BA2"/>
    <w:rsid w:val="001C02EC"/>
    <w:rsid w:val="001D728A"/>
    <w:rsid w:val="001F67FA"/>
    <w:rsid w:val="002004EA"/>
    <w:rsid w:val="00212614"/>
    <w:rsid w:val="0024520E"/>
    <w:rsid w:val="00262C30"/>
    <w:rsid w:val="00272D5D"/>
    <w:rsid w:val="002755F6"/>
    <w:rsid w:val="00312A66"/>
    <w:rsid w:val="003334CC"/>
    <w:rsid w:val="00352670"/>
    <w:rsid w:val="00370987"/>
    <w:rsid w:val="003E4A7C"/>
    <w:rsid w:val="004179B2"/>
    <w:rsid w:val="00447B6F"/>
    <w:rsid w:val="00463441"/>
    <w:rsid w:val="00472F1E"/>
    <w:rsid w:val="0047417C"/>
    <w:rsid w:val="004C43D3"/>
    <w:rsid w:val="004C4FCE"/>
    <w:rsid w:val="004D765A"/>
    <w:rsid w:val="00500CB2"/>
    <w:rsid w:val="005036F5"/>
    <w:rsid w:val="005252CB"/>
    <w:rsid w:val="005364D6"/>
    <w:rsid w:val="00585B08"/>
    <w:rsid w:val="005B54A4"/>
    <w:rsid w:val="006407A2"/>
    <w:rsid w:val="00664B86"/>
    <w:rsid w:val="00670B12"/>
    <w:rsid w:val="00692417"/>
    <w:rsid w:val="006D428E"/>
    <w:rsid w:val="006E6213"/>
    <w:rsid w:val="006E675E"/>
    <w:rsid w:val="006F264F"/>
    <w:rsid w:val="00707639"/>
    <w:rsid w:val="007238DC"/>
    <w:rsid w:val="00726C47"/>
    <w:rsid w:val="00730A9F"/>
    <w:rsid w:val="007503E6"/>
    <w:rsid w:val="007658C9"/>
    <w:rsid w:val="007915EC"/>
    <w:rsid w:val="007A3E3A"/>
    <w:rsid w:val="007B46CD"/>
    <w:rsid w:val="007D2D5D"/>
    <w:rsid w:val="00804790"/>
    <w:rsid w:val="00826E7C"/>
    <w:rsid w:val="00862D5A"/>
    <w:rsid w:val="00864A79"/>
    <w:rsid w:val="00893829"/>
    <w:rsid w:val="00894912"/>
    <w:rsid w:val="00904113"/>
    <w:rsid w:val="0094330F"/>
    <w:rsid w:val="0096712E"/>
    <w:rsid w:val="0098277A"/>
    <w:rsid w:val="00983396"/>
    <w:rsid w:val="009B5125"/>
    <w:rsid w:val="009E66F7"/>
    <w:rsid w:val="00A23C23"/>
    <w:rsid w:val="00A7040E"/>
    <w:rsid w:val="00A844A3"/>
    <w:rsid w:val="00AB39FF"/>
    <w:rsid w:val="00AC00AA"/>
    <w:rsid w:val="00AE1B49"/>
    <w:rsid w:val="00B22146"/>
    <w:rsid w:val="00B24997"/>
    <w:rsid w:val="00B26BB1"/>
    <w:rsid w:val="00B43F8F"/>
    <w:rsid w:val="00B463A1"/>
    <w:rsid w:val="00B66CC0"/>
    <w:rsid w:val="00BF7EED"/>
    <w:rsid w:val="00C15058"/>
    <w:rsid w:val="00C2345A"/>
    <w:rsid w:val="00C54300"/>
    <w:rsid w:val="00CA67F8"/>
    <w:rsid w:val="00CE6A92"/>
    <w:rsid w:val="00D330CA"/>
    <w:rsid w:val="00D867BE"/>
    <w:rsid w:val="00DA19AB"/>
    <w:rsid w:val="00DA1B6C"/>
    <w:rsid w:val="00DB7341"/>
    <w:rsid w:val="00DF72DA"/>
    <w:rsid w:val="00E16496"/>
    <w:rsid w:val="00EB256F"/>
    <w:rsid w:val="00EC1217"/>
    <w:rsid w:val="00EE6D3B"/>
    <w:rsid w:val="00EF0C47"/>
    <w:rsid w:val="00F046B2"/>
    <w:rsid w:val="00F651CA"/>
    <w:rsid w:val="00F717CC"/>
    <w:rsid w:val="00FA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04955-975C-48A2-B35A-63B6EA8B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FE4EB08C</Template>
  <TotalTime>59</TotalTime>
  <Pages>4</Pages>
  <Words>1055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Justyna Rutkowska-Zawada</cp:lastModifiedBy>
  <cp:revision>9</cp:revision>
  <cp:lastPrinted>2015-01-22T10:48:00Z</cp:lastPrinted>
  <dcterms:created xsi:type="dcterms:W3CDTF">2015-01-26T12:01:00Z</dcterms:created>
  <dcterms:modified xsi:type="dcterms:W3CDTF">2015-01-28T07:45:00Z</dcterms:modified>
</cp:coreProperties>
</file>