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D1D" w:rsidRDefault="00707639" w:rsidP="007F7D1D">
      <w:pPr>
        <w:pStyle w:val="Nagwek4"/>
        <w:jc w:val="right"/>
        <w:rPr>
          <w:rFonts w:ascii="Arial" w:hAnsi="Arial" w:cs="Arial"/>
          <w:i w:val="0"/>
          <w:sz w:val="18"/>
          <w:szCs w:val="18"/>
        </w:rPr>
      </w:pPr>
      <w:bookmarkStart w:id="0" w:name="_Toc362734949"/>
      <w:bookmarkStart w:id="1" w:name="_Toc362735129"/>
      <w:bookmarkStart w:id="2" w:name="_Toc362735545"/>
      <w:bookmarkStart w:id="3" w:name="_Toc362736423"/>
      <w:bookmarkStart w:id="4" w:name="_Toc375581631"/>
      <w:bookmarkStart w:id="5" w:name="_Toc375581813"/>
      <w:bookmarkStart w:id="6" w:name="_Toc375582130"/>
      <w:bookmarkStart w:id="7" w:name="_Toc376692886"/>
      <w:r w:rsidRPr="007B3FEE">
        <w:rPr>
          <w:rFonts w:ascii="Arial" w:hAnsi="Arial" w:cs="Arial"/>
          <w:sz w:val="20"/>
        </w:rPr>
        <w:t xml:space="preserve">                 </w:t>
      </w:r>
      <w:r>
        <w:rPr>
          <w:rFonts w:ascii="Arial" w:hAnsi="Arial" w:cs="Arial"/>
          <w:sz w:val="20"/>
        </w:rPr>
        <w:t xml:space="preserve">                   </w:t>
      </w:r>
      <w:r w:rsidR="00F11E2E">
        <w:rPr>
          <w:rFonts w:ascii="Arial" w:hAnsi="Arial" w:cs="Arial"/>
          <w:sz w:val="20"/>
        </w:rPr>
        <w:tab/>
      </w:r>
      <w:r w:rsidR="00F11E2E">
        <w:rPr>
          <w:rFonts w:ascii="Arial" w:hAnsi="Arial" w:cs="Arial"/>
          <w:sz w:val="20"/>
        </w:rPr>
        <w:tab/>
      </w:r>
      <w:r w:rsidR="00F11E2E">
        <w:rPr>
          <w:rFonts w:ascii="Arial" w:hAnsi="Arial" w:cs="Arial"/>
          <w:sz w:val="20"/>
        </w:rPr>
        <w:tab/>
      </w:r>
      <w:r w:rsidR="00F11E2E">
        <w:rPr>
          <w:rFonts w:ascii="Arial" w:hAnsi="Arial" w:cs="Arial"/>
          <w:sz w:val="20"/>
        </w:rPr>
        <w:tab/>
      </w:r>
      <w:r w:rsidRPr="00AA469F">
        <w:rPr>
          <w:rFonts w:ascii="Arial" w:hAnsi="Arial" w:cs="Arial"/>
          <w:i w:val="0"/>
          <w:sz w:val="18"/>
          <w:szCs w:val="18"/>
        </w:rPr>
        <w:t xml:space="preserve">Załącznik nr 1A do SIWZ </w:t>
      </w:r>
      <w:r w:rsidR="00F11E2E" w:rsidRPr="00AA469F">
        <w:rPr>
          <w:rFonts w:ascii="Arial" w:hAnsi="Arial" w:cs="Arial"/>
          <w:i w:val="0"/>
          <w:sz w:val="18"/>
          <w:szCs w:val="18"/>
        </w:rPr>
        <w:t>DZP.381.</w:t>
      </w:r>
      <w:r w:rsidR="004A2815">
        <w:rPr>
          <w:rFonts w:ascii="Arial" w:hAnsi="Arial" w:cs="Arial"/>
          <w:i w:val="0"/>
          <w:sz w:val="18"/>
          <w:szCs w:val="18"/>
        </w:rPr>
        <w:t>10</w:t>
      </w:r>
      <w:r w:rsidR="002E3287" w:rsidRPr="00AA469F">
        <w:rPr>
          <w:rFonts w:ascii="Arial" w:hAnsi="Arial" w:cs="Arial"/>
          <w:i w:val="0"/>
          <w:sz w:val="18"/>
          <w:szCs w:val="18"/>
        </w:rPr>
        <w:t>.201</w:t>
      </w:r>
      <w:r w:rsidR="00D86DCA" w:rsidRPr="00AA469F">
        <w:rPr>
          <w:rFonts w:ascii="Arial" w:hAnsi="Arial" w:cs="Arial"/>
          <w:i w:val="0"/>
          <w:sz w:val="18"/>
          <w:szCs w:val="18"/>
        </w:rPr>
        <w:t>6</w:t>
      </w:r>
      <w:r w:rsidR="002E3287" w:rsidRPr="00AA469F">
        <w:rPr>
          <w:rFonts w:ascii="Arial" w:hAnsi="Arial" w:cs="Arial"/>
          <w:i w:val="0"/>
          <w:sz w:val="18"/>
          <w:szCs w:val="18"/>
        </w:rPr>
        <w:t>.</w:t>
      </w:r>
      <w:r w:rsidR="00F11E2E" w:rsidRPr="00AA469F">
        <w:rPr>
          <w:rFonts w:ascii="Arial" w:hAnsi="Arial" w:cs="Arial"/>
          <w:i w:val="0"/>
          <w:sz w:val="18"/>
          <w:szCs w:val="18"/>
        </w:rPr>
        <w:t>UG</w:t>
      </w:r>
    </w:p>
    <w:p w:rsidR="00AA469F" w:rsidRPr="007F7D1D" w:rsidRDefault="00AA469F" w:rsidP="007F7D1D">
      <w:pPr>
        <w:pStyle w:val="Nagwek4"/>
        <w:jc w:val="center"/>
        <w:rPr>
          <w:rFonts w:ascii="Arial" w:hAnsi="Arial" w:cs="Arial"/>
          <w:i w:val="0"/>
          <w:sz w:val="18"/>
          <w:szCs w:val="18"/>
        </w:rPr>
      </w:pPr>
      <w:r w:rsidRPr="00AA469F">
        <w:rPr>
          <w:rFonts w:ascii="Arial" w:hAnsi="Arial" w:cs="Arial"/>
          <w:i w:val="0"/>
          <w:sz w:val="18"/>
          <w:szCs w:val="18"/>
        </w:rPr>
        <w:t>OFERTA</w:t>
      </w:r>
    </w:p>
    <w:tbl>
      <w:tblPr>
        <w:tblStyle w:val="Tabela-Siatka"/>
        <w:tblW w:w="5000" w:type="pct"/>
        <w:tblLook w:val="04A0" w:firstRow="1" w:lastRow="0" w:firstColumn="1" w:lastColumn="0" w:noHBand="0" w:noVBand="1"/>
      </w:tblPr>
      <w:tblGrid>
        <w:gridCol w:w="2388"/>
        <w:gridCol w:w="1989"/>
        <w:gridCol w:w="797"/>
        <w:gridCol w:w="1061"/>
        <w:gridCol w:w="795"/>
        <w:gridCol w:w="2257"/>
      </w:tblGrid>
      <w:tr w:rsidR="00707639" w:rsidRPr="00842B11" w:rsidTr="0093029A">
        <w:trPr>
          <w:trHeight w:val="560"/>
        </w:trPr>
        <w:tc>
          <w:tcPr>
            <w:tcW w:w="1286" w:type="pct"/>
            <w:shd w:val="clear" w:color="auto" w:fill="D9D9D9" w:themeFill="background1" w:themeFillShade="D9"/>
            <w:vAlign w:val="center"/>
          </w:tcPr>
          <w:p w:rsidR="00707639" w:rsidRPr="0093029A" w:rsidRDefault="00707639" w:rsidP="0093029A">
            <w:pPr>
              <w:jc w:val="center"/>
              <w:rPr>
                <w:rFonts w:ascii="Arial" w:eastAsia="Arial Unicode MS" w:hAnsi="Arial" w:cs="Arial"/>
                <w:b/>
                <w:sz w:val="18"/>
                <w:szCs w:val="18"/>
              </w:rPr>
            </w:pPr>
            <w:r w:rsidRPr="0093029A">
              <w:rPr>
                <w:rFonts w:ascii="Arial" w:eastAsia="Arial Unicode MS" w:hAnsi="Arial" w:cs="Arial"/>
                <w:b/>
                <w:sz w:val="18"/>
                <w:szCs w:val="18"/>
              </w:rPr>
              <w:t>Zamawiający:</w:t>
            </w:r>
          </w:p>
        </w:tc>
        <w:tc>
          <w:tcPr>
            <w:tcW w:w="3714" w:type="pct"/>
            <w:gridSpan w:val="5"/>
            <w:shd w:val="clear" w:color="auto" w:fill="D9D9D9" w:themeFill="background1" w:themeFillShade="D9"/>
            <w:vAlign w:val="center"/>
          </w:tcPr>
          <w:p w:rsidR="0093029A" w:rsidRDefault="0093029A" w:rsidP="0093029A">
            <w:pPr>
              <w:jc w:val="center"/>
              <w:rPr>
                <w:rFonts w:ascii="Arial" w:eastAsia="Arial Unicode MS" w:hAnsi="Arial" w:cs="Arial"/>
                <w:b/>
                <w:sz w:val="18"/>
                <w:szCs w:val="18"/>
              </w:rPr>
            </w:pPr>
          </w:p>
          <w:p w:rsidR="00707639" w:rsidRPr="0093029A" w:rsidRDefault="00707639" w:rsidP="0093029A">
            <w:pPr>
              <w:jc w:val="center"/>
              <w:rPr>
                <w:rFonts w:ascii="Arial" w:eastAsia="Arial Unicode MS" w:hAnsi="Arial" w:cs="Arial"/>
                <w:b/>
                <w:sz w:val="18"/>
                <w:szCs w:val="18"/>
              </w:rPr>
            </w:pPr>
            <w:r w:rsidRPr="0093029A">
              <w:rPr>
                <w:rFonts w:ascii="Arial" w:eastAsia="Arial Unicode MS" w:hAnsi="Arial" w:cs="Arial"/>
                <w:b/>
                <w:sz w:val="18"/>
                <w:szCs w:val="18"/>
              </w:rPr>
              <w:t>Uniwersytet Śląski w Katowicach</w:t>
            </w:r>
          </w:p>
          <w:p w:rsidR="00707639" w:rsidRPr="0093029A" w:rsidRDefault="00707639" w:rsidP="0093029A">
            <w:pPr>
              <w:jc w:val="center"/>
              <w:rPr>
                <w:rFonts w:ascii="Arial" w:eastAsia="Arial Unicode MS" w:hAnsi="Arial" w:cs="Arial"/>
                <w:sz w:val="18"/>
                <w:szCs w:val="18"/>
              </w:rPr>
            </w:pPr>
            <w:r w:rsidRPr="0093029A">
              <w:rPr>
                <w:rFonts w:ascii="Arial" w:eastAsia="Arial Unicode MS" w:hAnsi="Arial" w:cs="Arial"/>
                <w:sz w:val="18"/>
                <w:szCs w:val="18"/>
              </w:rPr>
              <w:t>ul. Bankowa 12</w:t>
            </w:r>
          </w:p>
          <w:p w:rsidR="00707639" w:rsidRPr="0093029A" w:rsidRDefault="00707639" w:rsidP="0093029A">
            <w:pPr>
              <w:jc w:val="center"/>
              <w:rPr>
                <w:rFonts w:ascii="Arial" w:eastAsia="Arial Unicode MS" w:hAnsi="Arial" w:cs="Arial"/>
                <w:b/>
                <w:sz w:val="18"/>
                <w:szCs w:val="18"/>
              </w:rPr>
            </w:pPr>
            <w:r w:rsidRPr="0093029A">
              <w:rPr>
                <w:rFonts w:ascii="Arial" w:eastAsia="Arial Unicode MS" w:hAnsi="Arial" w:cs="Arial"/>
                <w:sz w:val="18"/>
                <w:szCs w:val="18"/>
              </w:rPr>
              <w:t>40-007 Katowice</w:t>
            </w:r>
          </w:p>
        </w:tc>
      </w:tr>
      <w:tr w:rsidR="00707639" w:rsidRPr="00842B11" w:rsidTr="0093029A">
        <w:trPr>
          <w:trHeight w:val="843"/>
        </w:trPr>
        <w:tc>
          <w:tcPr>
            <w:tcW w:w="1286"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Nazwa (firma) / imię i nazwisko Wykonawcy / Wykonawców wspólnie ubiegających się o zamówienie:</w:t>
            </w:r>
          </w:p>
        </w:tc>
        <w:tc>
          <w:tcPr>
            <w:tcW w:w="3714" w:type="pct"/>
            <w:gridSpan w:val="5"/>
            <w:vAlign w:val="center"/>
          </w:tcPr>
          <w:p w:rsidR="00707639" w:rsidRPr="0093029A" w:rsidRDefault="00707639" w:rsidP="0093029A">
            <w:pPr>
              <w:jc w:val="center"/>
              <w:rPr>
                <w:rFonts w:ascii="Arial" w:hAnsi="Arial" w:cs="Arial"/>
                <w:b/>
                <w:sz w:val="18"/>
                <w:szCs w:val="18"/>
              </w:rPr>
            </w:pPr>
          </w:p>
        </w:tc>
      </w:tr>
      <w:tr w:rsidR="00707639" w:rsidRPr="00842B11" w:rsidTr="00500CB2">
        <w:trPr>
          <w:trHeight w:val="692"/>
        </w:trPr>
        <w:tc>
          <w:tcPr>
            <w:tcW w:w="1286" w:type="pct"/>
            <w:vMerge w:val="restar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Adres Wykonawcy:</w:t>
            </w:r>
          </w:p>
        </w:tc>
        <w:tc>
          <w:tcPr>
            <w:tcW w:w="1071"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Ulica, nr domu / nr lokalu:</w:t>
            </w:r>
          </w:p>
        </w:tc>
        <w:tc>
          <w:tcPr>
            <w:tcW w:w="2643" w:type="pct"/>
            <w:gridSpan w:val="4"/>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tc>
      </w:tr>
      <w:tr w:rsidR="00707639" w:rsidRPr="00842B11" w:rsidTr="00500CB2">
        <w:trPr>
          <w:trHeight w:val="834"/>
        </w:trPr>
        <w:tc>
          <w:tcPr>
            <w:tcW w:w="1286" w:type="pct"/>
            <w:vMerge/>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p>
        </w:tc>
        <w:tc>
          <w:tcPr>
            <w:tcW w:w="1071"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Miejscowość i kod pocztowy:</w:t>
            </w:r>
          </w:p>
        </w:tc>
        <w:tc>
          <w:tcPr>
            <w:tcW w:w="2643" w:type="pct"/>
            <w:gridSpan w:val="4"/>
            <w:vAlign w:val="center"/>
          </w:tcPr>
          <w:p w:rsidR="00707639" w:rsidRPr="0093029A" w:rsidRDefault="00707639" w:rsidP="0093029A">
            <w:pPr>
              <w:jc w:val="center"/>
              <w:rPr>
                <w:rFonts w:ascii="Arial" w:hAnsi="Arial" w:cs="Arial"/>
                <w:b/>
                <w:sz w:val="18"/>
                <w:szCs w:val="18"/>
              </w:rPr>
            </w:pPr>
          </w:p>
        </w:tc>
      </w:tr>
      <w:tr w:rsidR="00707639" w:rsidRPr="00842B11" w:rsidTr="0093029A">
        <w:trPr>
          <w:trHeight w:val="397"/>
        </w:trPr>
        <w:tc>
          <w:tcPr>
            <w:tcW w:w="1286" w:type="pct"/>
            <w:vMerge/>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p>
        </w:tc>
        <w:tc>
          <w:tcPr>
            <w:tcW w:w="1071"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Województwo:</w:t>
            </w:r>
          </w:p>
        </w:tc>
        <w:tc>
          <w:tcPr>
            <w:tcW w:w="1000" w:type="pct"/>
            <w:gridSpan w:val="2"/>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tc>
        <w:tc>
          <w:tcPr>
            <w:tcW w:w="428"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Kraj:</w:t>
            </w:r>
          </w:p>
        </w:tc>
        <w:tc>
          <w:tcPr>
            <w:tcW w:w="1214" w:type="pct"/>
            <w:vAlign w:val="center"/>
          </w:tcPr>
          <w:p w:rsidR="00707639" w:rsidRPr="0093029A" w:rsidRDefault="00707639" w:rsidP="0093029A">
            <w:pPr>
              <w:jc w:val="center"/>
              <w:rPr>
                <w:rFonts w:ascii="Arial" w:hAnsi="Arial" w:cs="Arial"/>
                <w:b/>
                <w:sz w:val="18"/>
                <w:szCs w:val="18"/>
              </w:rPr>
            </w:pPr>
          </w:p>
        </w:tc>
      </w:tr>
      <w:tr w:rsidR="00707639" w:rsidRPr="00842B11" w:rsidTr="00500CB2">
        <w:trPr>
          <w:trHeight w:val="420"/>
        </w:trPr>
        <w:tc>
          <w:tcPr>
            <w:tcW w:w="1286"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NIP:</w:t>
            </w:r>
          </w:p>
        </w:tc>
        <w:tc>
          <w:tcPr>
            <w:tcW w:w="1071" w:type="pct"/>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rPr>
                <w:rFonts w:ascii="Arial" w:hAnsi="Arial" w:cs="Arial"/>
                <w:b/>
                <w:sz w:val="18"/>
                <w:szCs w:val="18"/>
              </w:rPr>
            </w:pPr>
          </w:p>
        </w:tc>
        <w:tc>
          <w:tcPr>
            <w:tcW w:w="1000" w:type="pct"/>
            <w:gridSpan w:val="2"/>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REGON:</w:t>
            </w:r>
          </w:p>
        </w:tc>
        <w:tc>
          <w:tcPr>
            <w:tcW w:w="1642" w:type="pct"/>
            <w:gridSpan w:val="2"/>
            <w:vAlign w:val="center"/>
          </w:tcPr>
          <w:p w:rsidR="00707639" w:rsidRPr="0093029A" w:rsidRDefault="00707639" w:rsidP="0093029A">
            <w:pPr>
              <w:jc w:val="center"/>
              <w:rPr>
                <w:rFonts w:ascii="Arial" w:hAnsi="Arial" w:cs="Arial"/>
                <w:b/>
                <w:sz w:val="18"/>
                <w:szCs w:val="18"/>
              </w:rPr>
            </w:pPr>
          </w:p>
        </w:tc>
      </w:tr>
      <w:tr w:rsidR="00707639" w:rsidRPr="00842B11" w:rsidTr="0093029A">
        <w:trPr>
          <w:trHeight w:val="845"/>
        </w:trPr>
        <w:tc>
          <w:tcPr>
            <w:tcW w:w="1286"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Wysokość kapitału zakładowego:</w:t>
            </w:r>
          </w:p>
          <w:p w:rsidR="00707639" w:rsidRPr="0093029A" w:rsidRDefault="00707639" w:rsidP="0093029A">
            <w:pPr>
              <w:jc w:val="center"/>
              <w:rPr>
                <w:rFonts w:ascii="Arial" w:hAnsi="Arial" w:cs="Arial"/>
                <w:i/>
                <w:sz w:val="18"/>
                <w:szCs w:val="18"/>
              </w:rPr>
            </w:pPr>
            <w:r w:rsidRPr="0093029A">
              <w:rPr>
                <w:rFonts w:ascii="Arial" w:hAnsi="Arial" w:cs="Arial"/>
                <w:i/>
                <w:sz w:val="18"/>
                <w:szCs w:val="18"/>
              </w:rPr>
              <w:t>(dot. Sp. z o.o.)</w:t>
            </w:r>
          </w:p>
        </w:tc>
        <w:tc>
          <w:tcPr>
            <w:tcW w:w="1071" w:type="pct"/>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tc>
        <w:tc>
          <w:tcPr>
            <w:tcW w:w="1000" w:type="pct"/>
            <w:gridSpan w:val="2"/>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Wysokość kapitału wpłaconego:</w:t>
            </w:r>
          </w:p>
          <w:p w:rsidR="00707639" w:rsidRPr="0093029A" w:rsidRDefault="00707639" w:rsidP="0093029A">
            <w:pPr>
              <w:jc w:val="center"/>
              <w:rPr>
                <w:rFonts w:ascii="Arial" w:hAnsi="Arial" w:cs="Arial"/>
                <w:b/>
                <w:sz w:val="18"/>
                <w:szCs w:val="18"/>
              </w:rPr>
            </w:pPr>
            <w:r w:rsidRPr="0093029A">
              <w:rPr>
                <w:rFonts w:ascii="Arial" w:hAnsi="Arial" w:cs="Arial"/>
                <w:i/>
                <w:sz w:val="18"/>
                <w:szCs w:val="18"/>
              </w:rPr>
              <w:t>(dot. S.A.)</w:t>
            </w:r>
          </w:p>
        </w:tc>
        <w:tc>
          <w:tcPr>
            <w:tcW w:w="1642" w:type="pct"/>
            <w:gridSpan w:val="2"/>
            <w:vAlign w:val="center"/>
          </w:tcPr>
          <w:p w:rsidR="00707639" w:rsidRPr="0093029A" w:rsidRDefault="00707639" w:rsidP="0093029A">
            <w:pPr>
              <w:jc w:val="center"/>
              <w:rPr>
                <w:rFonts w:ascii="Arial" w:hAnsi="Arial" w:cs="Arial"/>
                <w:b/>
                <w:sz w:val="18"/>
                <w:szCs w:val="18"/>
              </w:rPr>
            </w:pPr>
          </w:p>
        </w:tc>
      </w:tr>
      <w:tr w:rsidR="00707639" w:rsidRPr="00842B11" w:rsidTr="00500CB2">
        <w:trPr>
          <w:trHeight w:val="420"/>
        </w:trPr>
        <w:tc>
          <w:tcPr>
            <w:tcW w:w="1286" w:type="pct"/>
            <w:shd w:val="clear" w:color="auto" w:fill="D9D9D9" w:themeFill="background1" w:themeFillShade="D9"/>
            <w:vAlign w:val="center"/>
          </w:tcPr>
          <w:p w:rsidR="00707639" w:rsidRPr="0093029A" w:rsidRDefault="00707639" w:rsidP="0093029A">
            <w:pPr>
              <w:jc w:val="center"/>
              <w:rPr>
                <w:rFonts w:ascii="Arial" w:hAnsi="Arial" w:cs="Arial"/>
                <w:sz w:val="18"/>
                <w:szCs w:val="18"/>
              </w:rPr>
            </w:pPr>
            <w:r w:rsidRPr="0093029A">
              <w:rPr>
                <w:rFonts w:ascii="Arial" w:hAnsi="Arial" w:cs="Arial"/>
                <w:b/>
                <w:sz w:val="18"/>
                <w:szCs w:val="18"/>
              </w:rPr>
              <w:t>Adres do korespondencji</w:t>
            </w:r>
            <w:r w:rsidRPr="0093029A">
              <w:rPr>
                <w:rFonts w:ascii="Arial" w:hAnsi="Arial" w:cs="Arial"/>
                <w:sz w:val="18"/>
                <w:szCs w:val="18"/>
              </w:rPr>
              <w:t>:</w:t>
            </w:r>
          </w:p>
          <w:p w:rsidR="00707639" w:rsidRPr="0093029A" w:rsidRDefault="00707639" w:rsidP="0093029A">
            <w:pPr>
              <w:jc w:val="center"/>
              <w:rPr>
                <w:rFonts w:ascii="Arial" w:hAnsi="Arial" w:cs="Arial"/>
                <w:b/>
                <w:i/>
                <w:sz w:val="18"/>
                <w:szCs w:val="18"/>
              </w:rPr>
            </w:pPr>
            <w:r w:rsidRPr="0093029A">
              <w:rPr>
                <w:rFonts w:ascii="Arial" w:hAnsi="Arial" w:cs="Arial"/>
                <w:i/>
                <w:sz w:val="18"/>
                <w:szCs w:val="18"/>
              </w:rPr>
              <w:t>(jeżeli jest inny niż podany powyżej)</w:t>
            </w:r>
          </w:p>
        </w:tc>
        <w:tc>
          <w:tcPr>
            <w:tcW w:w="3714" w:type="pct"/>
            <w:gridSpan w:val="5"/>
            <w:vAlign w:val="center"/>
          </w:tcPr>
          <w:p w:rsidR="00707639" w:rsidRPr="0093029A" w:rsidRDefault="00707639" w:rsidP="0093029A">
            <w:pPr>
              <w:jc w:val="center"/>
              <w:rPr>
                <w:rFonts w:ascii="Arial" w:hAnsi="Arial" w:cs="Arial"/>
                <w:b/>
                <w:sz w:val="18"/>
                <w:szCs w:val="18"/>
              </w:rPr>
            </w:pPr>
          </w:p>
        </w:tc>
      </w:tr>
      <w:tr w:rsidR="00707639" w:rsidRPr="00842B11" w:rsidTr="00500CB2">
        <w:trPr>
          <w:trHeight w:val="508"/>
        </w:trPr>
        <w:tc>
          <w:tcPr>
            <w:tcW w:w="1286" w:type="pct"/>
            <w:vMerge w:val="restar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Osoba upoważniona do kontaktu z Zamawiającym:</w:t>
            </w:r>
          </w:p>
        </w:tc>
        <w:tc>
          <w:tcPr>
            <w:tcW w:w="1500" w:type="pct"/>
            <w:gridSpan w:val="2"/>
            <w:vMerge w:val="restart"/>
            <w:vAlign w:val="center"/>
          </w:tcPr>
          <w:p w:rsidR="00707639" w:rsidRPr="0093029A" w:rsidRDefault="00707639" w:rsidP="0093029A">
            <w:pPr>
              <w:jc w:val="center"/>
              <w:rPr>
                <w:rFonts w:ascii="Arial" w:hAnsi="Arial" w:cs="Arial"/>
                <w:b/>
                <w:sz w:val="18"/>
                <w:szCs w:val="18"/>
              </w:rPr>
            </w:pPr>
          </w:p>
        </w:tc>
        <w:tc>
          <w:tcPr>
            <w:tcW w:w="571"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Telefon:</w:t>
            </w:r>
          </w:p>
        </w:tc>
        <w:tc>
          <w:tcPr>
            <w:tcW w:w="1642" w:type="pct"/>
            <w:gridSpan w:val="2"/>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tc>
      </w:tr>
      <w:tr w:rsidR="00707639" w:rsidRPr="00842B11" w:rsidTr="00500CB2">
        <w:trPr>
          <w:trHeight w:val="558"/>
        </w:trPr>
        <w:tc>
          <w:tcPr>
            <w:tcW w:w="1286" w:type="pct"/>
            <w:vMerge/>
            <w:shd w:val="clear" w:color="auto" w:fill="D9D9D9" w:themeFill="background1" w:themeFillShade="D9"/>
            <w:vAlign w:val="center"/>
          </w:tcPr>
          <w:p w:rsidR="00707639" w:rsidRPr="0093029A" w:rsidRDefault="00707639" w:rsidP="0093029A">
            <w:pPr>
              <w:jc w:val="center"/>
              <w:rPr>
                <w:rFonts w:ascii="Arial" w:hAnsi="Arial" w:cs="Arial"/>
                <w:sz w:val="18"/>
                <w:szCs w:val="18"/>
              </w:rPr>
            </w:pPr>
          </w:p>
        </w:tc>
        <w:tc>
          <w:tcPr>
            <w:tcW w:w="1500" w:type="pct"/>
            <w:gridSpan w:val="2"/>
            <w:vMerge/>
            <w:vAlign w:val="center"/>
          </w:tcPr>
          <w:p w:rsidR="00707639" w:rsidRPr="0093029A" w:rsidRDefault="00707639" w:rsidP="0093029A">
            <w:pPr>
              <w:jc w:val="center"/>
              <w:rPr>
                <w:rFonts w:ascii="Arial" w:hAnsi="Arial" w:cs="Arial"/>
                <w:b/>
                <w:sz w:val="18"/>
                <w:szCs w:val="18"/>
              </w:rPr>
            </w:pPr>
          </w:p>
        </w:tc>
        <w:tc>
          <w:tcPr>
            <w:tcW w:w="571"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Faks:</w:t>
            </w:r>
          </w:p>
        </w:tc>
        <w:tc>
          <w:tcPr>
            <w:tcW w:w="1642" w:type="pct"/>
            <w:gridSpan w:val="2"/>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tc>
      </w:tr>
      <w:tr w:rsidR="00707639" w:rsidRPr="00842B11" w:rsidTr="0093029A">
        <w:trPr>
          <w:trHeight w:val="522"/>
        </w:trPr>
        <w:tc>
          <w:tcPr>
            <w:tcW w:w="1286" w:type="pct"/>
            <w:vMerge/>
            <w:shd w:val="clear" w:color="auto" w:fill="D9D9D9" w:themeFill="background1" w:themeFillShade="D9"/>
            <w:vAlign w:val="center"/>
          </w:tcPr>
          <w:p w:rsidR="00707639" w:rsidRPr="0093029A" w:rsidRDefault="00707639" w:rsidP="0093029A">
            <w:pPr>
              <w:jc w:val="center"/>
              <w:rPr>
                <w:rFonts w:ascii="Arial" w:hAnsi="Arial" w:cs="Arial"/>
                <w:sz w:val="18"/>
                <w:szCs w:val="18"/>
              </w:rPr>
            </w:pPr>
          </w:p>
        </w:tc>
        <w:tc>
          <w:tcPr>
            <w:tcW w:w="1500" w:type="pct"/>
            <w:gridSpan w:val="2"/>
            <w:vMerge/>
            <w:vAlign w:val="center"/>
          </w:tcPr>
          <w:p w:rsidR="00707639" w:rsidRPr="0093029A" w:rsidRDefault="00707639" w:rsidP="0093029A">
            <w:pPr>
              <w:jc w:val="center"/>
              <w:rPr>
                <w:rFonts w:ascii="Arial" w:hAnsi="Arial" w:cs="Arial"/>
                <w:b/>
                <w:sz w:val="18"/>
                <w:szCs w:val="18"/>
              </w:rPr>
            </w:pPr>
          </w:p>
        </w:tc>
        <w:tc>
          <w:tcPr>
            <w:tcW w:w="571"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e-mail:</w:t>
            </w:r>
          </w:p>
        </w:tc>
        <w:tc>
          <w:tcPr>
            <w:tcW w:w="1642" w:type="pct"/>
            <w:gridSpan w:val="2"/>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rPr>
                <w:rFonts w:ascii="Arial" w:hAnsi="Arial" w:cs="Arial"/>
                <w:b/>
                <w:sz w:val="18"/>
                <w:szCs w:val="18"/>
              </w:rPr>
            </w:pPr>
          </w:p>
        </w:tc>
      </w:tr>
      <w:tr w:rsidR="00707639" w:rsidRPr="00842B11" w:rsidTr="00500CB2">
        <w:trPr>
          <w:trHeight w:val="696"/>
        </w:trPr>
        <w:tc>
          <w:tcPr>
            <w:tcW w:w="1286" w:type="pct"/>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r w:rsidRPr="0093029A">
              <w:rPr>
                <w:rFonts w:ascii="Arial" w:hAnsi="Arial" w:cs="Arial"/>
                <w:b/>
                <w:sz w:val="18"/>
                <w:szCs w:val="18"/>
              </w:rPr>
              <w:t>Całkowita liczba stron oferty wraz z załącznikami:</w:t>
            </w:r>
          </w:p>
        </w:tc>
        <w:tc>
          <w:tcPr>
            <w:tcW w:w="1500" w:type="pct"/>
            <w:gridSpan w:val="2"/>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tc>
        <w:tc>
          <w:tcPr>
            <w:tcW w:w="2214" w:type="pct"/>
            <w:gridSpan w:val="3"/>
            <w:shd w:val="clear" w:color="auto" w:fill="D9D9D9" w:themeFill="background1" w:themeFillShade="D9"/>
            <w:vAlign w:val="center"/>
          </w:tcPr>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p w:rsidR="00707639" w:rsidRPr="0093029A" w:rsidRDefault="00707639" w:rsidP="0093029A">
            <w:pPr>
              <w:jc w:val="center"/>
              <w:rPr>
                <w:rFonts w:ascii="Arial" w:hAnsi="Arial" w:cs="Arial"/>
                <w:b/>
                <w:sz w:val="18"/>
                <w:szCs w:val="18"/>
              </w:rPr>
            </w:pPr>
          </w:p>
        </w:tc>
      </w:tr>
    </w:tbl>
    <w:p w:rsidR="0093029A" w:rsidRDefault="0093029A" w:rsidP="00707639">
      <w:pPr>
        <w:spacing w:line="360" w:lineRule="auto"/>
        <w:ind w:left="567"/>
        <w:jc w:val="center"/>
        <w:rPr>
          <w:rFonts w:ascii="Arial" w:hAnsi="Arial" w:cs="Arial"/>
          <w:b/>
          <w:i/>
          <w:sz w:val="18"/>
          <w:szCs w:val="18"/>
        </w:rPr>
      </w:pPr>
    </w:p>
    <w:p w:rsidR="002E3287" w:rsidRPr="00AA469F" w:rsidRDefault="00707639" w:rsidP="00707639">
      <w:pPr>
        <w:spacing w:line="360" w:lineRule="auto"/>
        <w:ind w:left="567"/>
        <w:jc w:val="center"/>
        <w:rPr>
          <w:rFonts w:ascii="Arial" w:hAnsi="Arial" w:cs="Arial"/>
          <w:b/>
          <w:i/>
          <w:sz w:val="18"/>
          <w:szCs w:val="18"/>
        </w:rPr>
      </w:pPr>
      <w:r w:rsidRPr="00842B11">
        <w:rPr>
          <w:rFonts w:ascii="Arial" w:hAnsi="Arial" w:cs="Arial"/>
          <w:b/>
          <w:i/>
          <w:sz w:val="18"/>
          <w:szCs w:val="18"/>
        </w:rPr>
        <w:t xml:space="preserve">Odpowiadając na publiczne ogłoszenie o zamówieniu w postępowaniu nr </w:t>
      </w:r>
      <w:r w:rsidRPr="00AA469F">
        <w:rPr>
          <w:rFonts w:ascii="Arial" w:hAnsi="Arial" w:cs="Arial"/>
          <w:b/>
          <w:i/>
          <w:sz w:val="18"/>
          <w:szCs w:val="18"/>
        </w:rPr>
        <w:t>DZP.381.</w:t>
      </w:r>
      <w:r w:rsidR="004A2815">
        <w:rPr>
          <w:rFonts w:ascii="Arial" w:hAnsi="Arial" w:cs="Arial"/>
          <w:b/>
          <w:i/>
          <w:sz w:val="18"/>
          <w:szCs w:val="18"/>
        </w:rPr>
        <w:t>10</w:t>
      </w:r>
      <w:r w:rsidR="0007412D" w:rsidRPr="00AA469F">
        <w:rPr>
          <w:rFonts w:ascii="Arial" w:hAnsi="Arial" w:cs="Arial"/>
          <w:b/>
          <w:i/>
          <w:sz w:val="18"/>
          <w:szCs w:val="18"/>
        </w:rPr>
        <w:t>.</w:t>
      </w:r>
      <w:r w:rsidRPr="00AA469F">
        <w:rPr>
          <w:rFonts w:ascii="Arial" w:hAnsi="Arial" w:cs="Arial"/>
          <w:b/>
          <w:i/>
          <w:sz w:val="18"/>
          <w:szCs w:val="18"/>
        </w:rPr>
        <w:t>201</w:t>
      </w:r>
      <w:r w:rsidR="00D86DCA" w:rsidRPr="00AA469F">
        <w:rPr>
          <w:rFonts w:ascii="Arial" w:hAnsi="Arial" w:cs="Arial"/>
          <w:b/>
          <w:i/>
          <w:sz w:val="18"/>
          <w:szCs w:val="18"/>
        </w:rPr>
        <w:t>6</w:t>
      </w:r>
      <w:r w:rsidRPr="00AA469F">
        <w:rPr>
          <w:rFonts w:ascii="Arial" w:hAnsi="Arial" w:cs="Arial"/>
          <w:b/>
          <w:i/>
          <w:sz w:val="18"/>
          <w:szCs w:val="18"/>
        </w:rPr>
        <w:t>.</w:t>
      </w:r>
      <w:r w:rsidR="00F11E2E" w:rsidRPr="00AA469F">
        <w:rPr>
          <w:rFonts w:ascii="Arial" w:hAnsi="Arial" w:cs="Arial"/>
          <w:b/>
          <w:i/>
          <w:sz w:val="18"/>
          <w:szCs w:val="18"/>
        </w:rPr>
        <w:t>UG</w:t>
      </w:r>
    </w:p>
    <w:p w:rsidR="00707639" w:rsidRPr="00AA469F" w:rsidRDefault="00707639" w:rsidP="00707639">
      <w:pPr>
        <w:spacing w:line="360" w:lineRule="auto"/>
        <w:ind w:left="567"/>
        <w:jc w:val="center"/>
        <w:rPr>
          <w:rFonts w:ascii="Arial" w:hAnsi="Arial" w:cs="Arial"/>
          <w:b/>
          <w:i/>
          <w:sz w:val="18"/>
          <w:szCs w:val="18"/>
        </w:rPr>
      </w:pPr>
      <w:r w:rsidRPr="00AA469F">
        <w:rPr>
          <w:rFonts w:ascii="Arial" w:hAnsi="Arial" w:cs="Arial"/>
          <w:b/>
          <w:i/>
          <w:sz w:val="18"/>
          <w:szCs w:val="18"/>
        </w:rPr>
        <w:t>prowadzonym w trybie przetargu nieograniczonego na świadczenie usług p.n.:</w:t>
      </w:r>
    </w:p>
    <w:p w:rsidR="0093029A" w:rsidRPr="00AA469F" w:rsidRDefault="0093029A" w:rsidP="0093029A">
      <w:pPr>
        <w:pStyle w:val="Default"/>
        <w:spacing w:line="276" w:lineRule="auto"/>
        <w:rPr>
          <w:rFonts w:ascii="Arial" w:hAnsi="Arial" w:cs="Arial"/>
          <w:b/>
          <w:bCs/>
          <w:color w:val="auto"/>
          <w:sz w:val="18"/>
          <w:szCs w:val="18"/>
        </w:rPr>
      </w:pPr>
    </w:p>
    <w:p w:rsidR="00A6763E" w:rsidRPr="00AA469F" w:rsidRDefault="00AA469F" w:rsidP="00A6763E">
      <w:pPr>
        <w:pStyle w:val="Default"/>
        <w:spacing w:line="276" w:lineRule="auto"/>
        <w:jc w:val="center"/>
        <w:rPr>
          <w:rFonts w:ascii="Arial" w:hAnsi="Arial" w:cs="Arial"/>
          <w:b/>
          <w:bCs/>
          <w:i/>
          <w:color w:val="auto"/>
          <w:sz w:val="20"/>
          <w:szCs w:val="20"/>
        </w:rPr>
      </w:pPr>
      <w:r w:rsidRPr="00AA469F">
        <w:rPr>
          <w:rFonts w:ascii="Arial" w:hAnsi="Arial" w:cs="Arial"/>
          <w:b/>
          <w:bCs/>
          <w:i/>
          <w:color w:val="auto"/>
          <w:sz w:val="20"/>
          <w:szCs w:val="20"/>
        </w:rPr>
        <w:t>„USŁUGA CATERINGU”</w:t>
      </w:r>
    </w:p>
    <w:p w:rsidR="0093029A" w:rsidRPr="0093029A" w:rsidRDefault="0093029A" w:rsidP="0093029A">
      <w:pPr>
        <w:pStyle w:val="Default"/>
        <w:spacing w:line="276" w:lineRule="auto"/>
        <w:jc w:val="center"/>
        <w:rPr>
          <w:rFonts w:ascii="Arial" w:hAnsi="Arial" w:cs="Arial"/>
          <w:b/>
          <w:bCs/>
          <w:i/>
          <w:color w:val="0070C0"/>
          <w:sz w:val="18"/>
          <w:szCs w:val="18"/>
        </w:rPr>
      </w:pPr>
    </w:p>
    <w:p w:rsidR="002E3287" w:rsidRPr="007F7D1D" w:rsidRDefault="00707639" w:rsidP="007F7D1D">
      <w:pPr>
        <w:ind w:left="284"/>
        <w:jc w:val="center"/>
        <w:rPr>
          <w:rFonts w:ascii="Arial" w:hAnsi="Arial" w:cs="Arial"/>
          <w:b/>
          <w:sz w:val="18"/>
          <w:szCs w:val="18"/>
          <w:u w:val="single"/>
        </w:rPr>
      </w:pPr>
      <w:r w:rsidRPr="00842B11">
        <w:rPr>
          <w:rFonts w:ascii="Arial" w:hAnsi="Arial" w:cs="Arial"/>
          <w:b/>
          <w:sz w:val="18"/>
          <w:szCs w:val="18"/>
          <w:u w:val="single"/>
        </w:rPr>
        <w:t>składamy następującą ofertę:</w:t>
      </w:r>
    </w:p>
    <w:p w:rsidR="00707639" w:rsidRPr="00262A3E" w:rsidRDefault="00707639" w:rsidP="00DF3BD0">
      <w:pPr>
        <w:pStyle w:val="Akapitzlist"/>
        <w:numPr>
          <w:ilvl w:val="0"/>
          <w:numId w:val="1"/>
        </w:numPr>
        <w:spacing w:beforeLines="40" w:before="96" w:afterLines="40" w:after="96" w:line="360" w:lineRule="auto"/>
        <w:ind w:left="284" w:hanging="284"/>
        <w:jc w:val="both"/>
        <w:rPr>
          <w:rFonts w:ascii="Arial" w:hAnsi="Arial" w:cs="Arial"/>
          <w:b/>
          <w:sz w:val="18"/>
          <w:szCs w:val="18"/>
        </w:rPr>
      </w:pPr>
      <w:r w:rsidRPr="00262A3E">
        <w:rPr>
          <w:rFonts w:ascii="Arial" w:hAnsi="Arial" w:cs="Arial"/>
          <w:b/>
          <w:sz w:val="18"/>
          <w:szCs w:val="18"/>
        </w:rPr>
        <w:lastRenderedPageBreak/>
        <w:t>Oferujemy realizację przedmiotu zamówienia zgodnie z warunkami i na zasadach zawartych w SIWZ za łącznym wynagrodzeniem:</w:t>
      </w:r>
    </w:p>
    <w:tbl>
      <w:tblPr>
        <w:tblStyle w:val="Tabela-Siatka"/>
        <w:tblW w:w="9889" w:type="dxa"/>
        <w:tblLook w:val="04A0" w:firstRow="1" w:lastRow="0" w:firstColumn="1" w:lastColumn="0" w:noHBand="0" w:noVBand="1"/>
      </w:tblPr>
      <w:tblGrid>
        <w:gridCol w:w="848"/>
        <w:gridCol w:w="2237"/>
        <w:gridCol w:w="1276"/>
        <w:gridCol w:w="1984"/>
        <w:gridCol w:w="3544"/>
      </w:tblGrid>
      <w:tr w:rsidR="00455E50" w:rsidTr="00DD26BD">
        <w:trPr>
          <w:trHeight w:val="592"/>
        </w:trPr>
        <w:tc>
          <w:tcPr>
            <w:tcW w:w="848" w:type="dxa"/>
            <w:tcBorders>
              <w:top w:val="nil"/>
              <w:left w:val="nil"/>
            </w:tcBorders>
          </w:tcPr>
          <w:p w:rsidR="00455E50" w:rsidRDefault="00455E50" w:rsidP="003F74CA">
            <w:pPr>
              <w:spacing w:line="360" w:lineRule="auto"/>
              <w:jc w:val="both"/>
              <w:rPr>
                <w:rFonts w:ascii="Arial" w:hAnsi="Arial" w:cs="Arial"/>
                <w:i/>
                <w:iCs/>
                <w:sz w:val="16"/>
                <w:szCs w:val="16"/>
              </w:rPr>
            </w:pPr>
          </w:p>
        </w:tc>
        <w:tc>
          <w:tcPr>
            <w:tcW w:w="2237" w:type="dxa"/>
            <w:shd w:val="clear" w:color="auto" w:fill="DBE5F1" w:themeFill="accent1" w:themeFillTint="33"/>
            <w:vAlign w:val="center"/>
          </w:tcPr>
          <w:p w:rsidR="00455E50" w:rsidRPr="00455E50" w:rsidRDefault="00455E50" w:rsidP="00455E50">
            <w:pPr>
              <w:spacing w:line="360" w:lineRule="auto"/>
              <w:jc w:val="center"/>
              <w:rPr>
                <w:rFonts w:ascii="Arial" w:hAnsi="Arial" w:cs="Arial"/>
                <w:b/>
                <w:i/>
                <w:iCs/>
                <w:sz w:val="16"/>
                <w:szCs w:val="16"/>
              </w:rPr>
            </w:pPr>
          </w:p>
          <w:p w:rsidR="00455E50" w:rsidRPr="00455E50" w:rsidRDefault="00455E50" w:rsidP="00455E50">
            <w:pPr>
              <w:spacing w:line="360" w:lineRule="auto"/>
              <w:jc w:val="center"/>
              <w:rPr>
                <w:rFonts w:ascii="Arial" w:hAnsi="Arial" w:cs="Arial"/>
                <w:b/>
                <w:i/>
                <w:iCs/>
                <w:sz w:val="16"/>
                <w:szCs w:val="16"/>
              </w:rPr>
            </w:pPr>
            <w:r w:rsidRPr="00455E50">
              <w:rPr>
                <w:rFonts w:ascii="Arial" w:hAnsi="Arial" w:cs="Arial"/>
                <w:b/>
                <w:i/>
                <w:iCs/>
                <w:sz w:val="16"/>
                <w:szCs w:val="16"/>
              </w:rPr>
              <w:t xml:space="preserve">Cena netto </w:t>
            </w:r>
            <w:r>
              <w:rPr>
                <w:rFonts w:ascii="Arial" w:hAnsi="Arial" w:cs="Arial"/>
                <w:b/>
                <w:i/>
                <w:iCs/>
                <w:sz w:val="16"/>
                <w:szCs w:val="16"/>
              </w:rPr>
              <w:t xml:space="preserve"> </w:t>
            </w:r>
            <w:r w:rsidRPr="00455E50">
              <w:rPr>
                <w:rFonts w:ascii="Arial" w:hAnsi="Arial" w:cs="Arial"/>
                <w:b/>
                <w:i/>
                <w:iCs/>
                <w:sz w:val="16"/>
                <w:szCs w:val="16"/>
              </w:rPr>
              <w:t>za osobę</w:t>
            </w:r>
          </w:p>
        </w:tc>
        <w:tc>
          <w:tcPr>
            <w:tcW w:w="1276" w:type="dxa"/>
            <w:shd w:val="clear" w:color="auto" w:fill="DBE5F1" w:themeFill="accent1" w:themeFillTint="33"/>
            <w:vAlign w:val="center"/>
          </w:tcPr>
          <w:p w:rsidR="00455E50" w:rsidRDefault="00455E50" w:rsidP="00455E50">
            <w:pPr>
              <w:spacing w:line="360" w:lineRule="auto"/>
              <w:rPr>
                <w:rFonts w:ascii="Arial" w:hAnsi="Arial" w:cs="Arial"/>
                <w:b/>
                <w:i/>
                <w:iCs/>
                <w:sz w:val="16"/>
                <w:szCs w:val="16"/>
              </w:rPr>
            </w:pPr>
          </w:p>
          <w:p w:rsidR="00455E50" w:rsidRDefault="00455E50" w:rsidP="00455E50">
            <w:pPr>
              <w:spacing w:line="360" w:lineRule="auto"/>
              <w:rPr>
                <w:rFonts w:ascii="Arial" w:hAnsi="Arial" w:cs="Arial"/>
                <w:b/>
                <w:i/>
                <w:iCs/>
                <w:sz w:val="16"/>
                <w:szCs w:val="16"/>
              </w:rPr>
            </w:pPr>
            <w:r w:rsidRPr="00455E50">
              <w:rPr>
                <w:rFonts w:ascii="Arial" w:hAnsi="Arial" w:cs="Arial"/>
                <w:b/>
                <w:i/>
                <w:iCs/>
                <w:sz w:val="16"/>
                <w:szCs w:val="16"/>
              </w:rPr>
              <w:t>Stawka VAT%</w:t>
            </w:r>
          </w:p>
          <w:p w:rsidR="00455E50" w:rsidRPr="00455E50" w:rsidRDefault="00455E50" w:rsidP="00455E50">
            <w:pPr>
              <w:spacing w:line="360" w:lineRule="auto"/>
              <w:jc w:val="center"/>
              <w:rPr>
                <w:rFonts w:ascii="Arial" w:hAnsi="Arial" w:cs="Arial"/>
                <w:b/>
                <w:i/>
                <w:iCs/>
                <w:sz w:val="16"/>
                <w:szCs w:val="16"/>
              </w:rPr>
            </w:pPr>
          </w:p>
        </w:tc>
        <w:tc>
          <w:tcPr>
            <w:tcW w:w="1984" w:type="dxa"/>
            <w:shd w:val="clear" w:color="auto" w:fill="DBE5F1" w:themeFill="accent1" w:themeFillTint="33"/>
            <w:vAlign w:val="center"/>
          </w:tcPr>
          <w:p w:rsidR="00455E50" w:rsidRPr="00455E50" w:rsidRDefault="00455E50" w:rsidP="00455E50">
            <w:pPr>
              <w:spacing w:line="360" w:lineRule="auto"/>
              <w:jc w:val="center"/>
              <w:rPr>
                <w:rFonts w:ascii="Arial" w:hAnsi="Arial" w:cs="Arial"/>
                <w:b/>
                <w:i/>
                <w:iCs/>
                <w:sz w:val="16"/>
                <w:szCs w:val="16"/>
              </w:rPr>
            </w:pPr>
            <w:r w:rsidRPr="00455E50">
              <w:rPr>
                <w:rFonts w:ascii="Arial" w:hAnsi="Arial" w:cs="Arial"/>
                <w:b/>
                <w:i/>
                <w:iCs/>
                <w:sz w:val="16"/>
                <w:szCs w:val="16"/>
              </w:rPr>
              <w:t>Wartość VAT</w:t>
            </w:r>
          </w:p>
        </w:tc>
        <w:tc>
          <w:tcPr>
            <w:tcW w:w="3544" w:type="dxa"/>
            <w:shd w:val="clear" w:color="auto" w:fill="DBE5F1" w:themeFill="accent1" w:themeFillTint="33"/>
            <w:vAlign w:val="center"/>
          </w:tcPr>
          <w:p w:rsidR="00455E50" w:rsidRPr="00455E50" w:rsidRDefault="00455E50" w:rsidP="00455E50">
            <w:pPr>
              <w:spacing w:line="360" w:lineRule="auto"/>
              <w:jc w:val="center"/>
              <w:rPr>
                <w:rFonts w:ascii="Arial" w:hAnsi="Arial" w:cs="Arial"/>
                <w:b/>
                <w:i/>
                <w:iCs/>
                <w:sz w:val="16"/>
                <w:szCs w:val="16"/>
              </w:rPr>
            </w:pPr>
            <w:r w:rsidRPr="00455E50">
              <w:rPr>
                <w:rFonts w:ascii="Arial" w:hAnsi="Arial" w:cs="Arial"/>
                <w:b/>
                <w:i/>
                <w:iCs/>
                <w:sz w:val="16"/>
                <w:szCs w:val="16"/>
              </w:rPr>
              <w:t>Cena brutto za osobę</w:t>
            </w:r>
          </w:p>
        </w:tc>
      </w:tr>
      <w:tr w:rsidR="00DD26BD" w:rsidTr="00DD26BD">
        <w:trPr>
          <w:trHeight w:val="596"/>
        </w:trPr>
        <w:tc>
          <w:tcPr>
            <w:tcW w:w="848" w:type="dxa"/>
            <w:shd w:val="clear" w:color="auto" w:fill="DBE5F1" w:themeFill="accent1" w:themeFillTint="33"/>
            <w:vAlign w:val="center"/>
          </w:tcPr>
          <w:p w:rsidR="00DD26BD" w:rsidRPr="00455E50" w:rsidRDefault="00DD26BD" w:rsidP="00455E50">
            <w:pPr>
              <w:spacing w:line="360" w:lineRule="auto"/>
              <w:rPr>
                <w:rFonts w:ascii="Arial" w:hAnsi="Arial" w:cs="Arial"/>
                <w:b/>
                <w:i/>
                <w:iCs/>
                <w:sz w:val="16"/>
                <w:szCs w:val="16"/>
              </w:rPr>
            </w:pPr>
            <w:r w:rsidRPr="00455E50">
              <w:rPr>
                <w:rFonts w:ascii="Arial" w:hAnsi="Arial" w:cs="Arial"/>
                <w:b/>
                <w:i/>
                <w:iCs/>
                <w:sz w:val="16"/>
                <w:szCs w:val="16"/>
              </w:rPr>
              <w:t>jedzenie</w:t>
            </w:r>
          </w:p>
        </w:tc>
        <w:tc>
          <w:tcPr>
            <w:tcW w:w="2237" w:type="dxa"/>
          </w:tcPr>
          <w:p w:rsidR="00DD26BD" w:rsidRDefault="00DD26BD" w:rsidP="003F74CA">
            <w:pPr>
              <w:spacing w:line="360" w:lineRule="auto"/>
              <w:jc w:val="both"/>
              <w:rPr>
                <w:rFonts w:ascii="Arial" w:hAnsi="Arial" w:cs="Arial"/>
                <w:i/>
                <w:iCs/>
                <w:sz w:val="16"/>
                <w:szCs w:val="16"/>
              </w:rPr>
            </w:pPr>
          </w:p>
        </w:tc>
        <w:tc>
          <w:tcPr>
            <w:tcW w:w="1276" w:type="dxa"/>
            <w:vAlign w:val="center"/>
          </w:tcPr>
          <w:p w:rsidR="00DD26BD" w:rsidRPr="00455E50" w:rsidRDefault="00DD26BD" w:rsidP="00455E50">
            <w:pPr>
              <w:spacing w:line="360" w:lineRule="auto"/>
              <w:jc w:val="center"/>
              <w:rPr>
                <w:rFonts w:ascii="Arial" w:hAnsi="Arial" w:cs="Arial"/>
                <w:b/>
                <w:i/>
                <w:iCs/>
                <w:sz w:val="16"/>
                <w:szCs w:val="16"/>
              </w:rPr>
            </w:pPr>
            <w:r w:rsidRPr="00455E50">
              <w:rPr>
                <w:rFonts w:ascii="Arial" w:hAnsi="Arial" w:cs="Arial"/>
                <w:b/>
                <w:i/>
                <w:iCs/>
                <w:sz w:val="16"/>
                <w:szCs w:val="16"/>
              </w:rPr>
              <w:t>8%</w:t>
            </w:r>
          </w:p>
        </w:tc>
        <w:tc>
          <w:tcPr>
            <w:tcW w:w="1984" w:type="dxa"/>
          </w:tcPr>
          <w:p w:rsidR="00DD26BD" w:rsidRDefault="00DD26BD" w:rsidP="003F74CA">
            <w:pPr>
              <w:spacing w:line="360" w:lineRule="auto"/>
              <w:jc w:val="both"/>
              <w:rPr>
                <w:rFonts w:ascii="Arial" w:hAnsi="Arial" w:cs="Arial"/>
                <w:i/>
                <w:iCs/>
                <w:sz w:val="16"/>
                <w:szCs w:val="16"/>
              </w:rPr>
            </w:pPr>
          </w:p>
        </w:tc>
        <w:tc>
          <w:tcPr>
            <w:tcW w:w="3544" w:type="dxa"/>
          </w:tcPr>
          <w:p w:rsidR="00DD26BD" w:rsidRDefault="00DD26BD" w:rsidP="003F74CA">
            <w:pPr>
              <w:spacing w:line="360" w:lineRule="auto"/>
              <w:jc w:val="both"/>
              <w:rPr>
                <w:rFonts w:ascii="Arial" w:hAnsi="Arial" w:cs="Arial"/>
                <w:i/>
                <w:iCs/>
                <w:sz w:val="16"/>
                <w:szCs w:val="16"/>
              </w:rPr>
            </w:pPr>
          </w:p>
          <w:p w:rsidR="00DD26BD" w:rsidRDefault="00DD26BD" w:rsidP="003F74CA">
            <w:pPr>
              <w:spacing w:line="360" w:lineRule="auto"/>
              <w:jc w:val="both"/>
              <w:rPr>
                <w:rFonts w:ascii="Arial" w:hAnsi="Arial" w:cs="Arial"/>
                <w:i/>
                <w:iCs/>
                <w:sz w:val="16"/>
                <w:szCs w:val="16"/>
              </w:rPr>
            </w:pPr>
          </w:p>
        </w:tc>
      </w:tr>
      <w:tr w:rsidR="00DD26BD" w:rsidTr="00DD26BD">
        <w:trPr>
          <w:trHeight w:val="586"/>
        </w:trPr>
        <w:tc>
          <w:tcPr>
            <w:tcW w:w="848" w:type="dxa"/>
            <w:shd w:val="clear" w:color="auto" w:fill="DBE5F1" w:themeFill="accent1" w:themeFillTint="33"/>
            <w:vAlign w:val="center"/>
          </w:tcPr>
          <w:p w:rsidR="00DD26BD" w:rsidRPr="00455E50" w:rsidRDefault="00DD26BD" w:rsidP="00455E50">
            <w:pPr>
              <w:spacing w:line="360" w:lineRule="auto"/>
              <w:rPr>
                <w:rFonts w:ascii="Arial" w:hAnsi="Arial" w:cs="Arial"/>
                <w:b/>
                <w:i/>
                <w:iCs/>
                <w:sz w:val="16"/>
                <w:szCs w:val="16"/>
              </w:rPr>
            </w:pPr>
            <w:r w:rsidRPr="00455E50">
              <w:rPr>
                <w:rFonts w:ascii="Arial" w:hAnsi="Arial" w:cs="Arial"/>
                <w:b/>
                <w:i/>
                <w:iCs/>
                <w:sz w:val="16"/>
                <w:szCs w:val="16"/>
              </w:rPr>
              <w:t>napoje</w:t>
            </w:r>
          </w:p>
        </w:tc>
        <w:tc>
          <w:tcPr>
            <w:tcW w:w="2237" w:type="dxa"/>
          </w:tcPr>
          <w:p w:rsidR="00DD26BD" w:rsidRDefault="00DD26BD" w:rsidP="003F74CA">
            <w:pPr>
              <w:spacing w:line="360" w:lineRule="auto"/>
              <w:jc w:val="both"/>
              <w:rPr>
                <w:rFonts w:ascii="Arial" w:hAnsi="Arial" w:cs="Arial"/>
                <w:i/>
                <w:iCs/>
                <w:sz w:val="16"/>
                <w:szCs w:val="16"/>
              </w:rPr>
            </w:pPr>
          </w:p>
        </w:tc>
        <w:tc>
          <w:tcPr>
            <w:tcW w:w="1276" w:type="dxa"/>
            <w:tcBorders>
              <w:bottom w:val="single" w:sz="4" w:space="0" w:color="auto"/>
            </w:tcBorders>
            <w:vAlign w:val="center"/>
          </w:tcPr>
          <w:p w:rsidR="00DD26BD" w:rsidRPr="00455E50" w:rsidRDefault="00DD26BD" w:rsidP="00455E50">
            <w:pPr>
              <w:spacing w:line="360" w:lineRule="auto"/>
              <w:jc w:val="center"/>
              <w:rPr>
                <w:rFonts w:ascii="Arial" w:hAnsi="Arial" w:cs="Arial"/>
                <w:b/>
                <w:i/>
                <w:iCs/>
                <w:sz w:val="16"/>
                <w:szCs w:val="16"/>
              </w:rPr>
            </w:pPr>
            <w:r w:rsidRPr="00455E50">
              <w:rPr>
                <w:rFonts w:ascii="Arial" w:hAnsi="Arial" w:cs="Arial"/>
                <w:b/>
                <w:i/>
                <w:iCs/>
                <w:sz w:val="16"/>
                <w:szCs w:val="16"/>
              </w:rPr>
              <w:t>23%</w:t>
            </w:r>
          </w:p>
        </w:tc>
        <w:tc>
          <w:tcPr>
            <w:tcW w:w="1984" w:type="dxa"/>
          </w:tcPr>
          <w:p w:rsidR="00DD26BD" w:rsidRDefault="00DD26BD" w:rsidP="003F74CA">
            <w:pPr>
              <w:spacing w:line="360" w:lineRule="auto"/>
              <w:jc w:val="both"/>
              <w:rPr>
                <w:rFonts w:ascii="Arial" w:hAnsi="Arial" w:cs="Arial"/>
                <w:i/>
                <w:iCs/>
                <w:sz w:val="16"/>
                <w:szCs w:val="16"/>
              </w:rPr>
            </w:pPr>
          </w:p>
        </w:tc>
        <w:tc>
          <w:tcPr>
            <w:tcW w:w="3544" w:type="dxa"/>
          </w:tcPr>
          <w:p w:rsidR="00DD26BD" w:rsidRDefault="00DD26BD" w:rsidP="003F74CA">
            <w:pPr>
              <w:spacing w:line="360" w:lineRule="auto"/>
              <w:jc w:val="both"/>
              <w:rPr>
                <w:rFonts w:ascii="Arial" w:hAnsi="Arial" w:cs="Arial"/>
                <w:i/>
                <w:iCs/>
                <w:sz w:val="16"/>
                <w:szCs w:val="16"/>
              </w:rPr>
            </w:pPr>
          </w:p>
          <w:p w:rsidR="00DD26BD" w:rsidRDefault="00DD26BD" w:rsidP="003F74CA">
            <w:pPr>
              <w:spacing w:line="360" w:lineRule="auto"/>
              <w:jc w:val="both"/>
              <w:rPr>
                <w:rFonts w:ascii="Arial" w:hAnsi="Arial" w:cs="Arial"/>
                <w:i/>
                <w:iCs/>
                <w:sz w:val="16"/>
                <w:szCs w:val="16"/>
              </w:rPr>
            </w:pPr>
          </w:p>
        </w:tc>
      </w:tr>
      <w:tr w:rsidR="00DD26BD" w:rsidTr="00DD26BD">
        <w:trPr>
          <w:trHeight w:val="717"/>
        </w:trPr>
        <w:tc>
          <w:tcPr>
            <w:tcW w:w="848" w:type="dxa"/>
            <w:tcBorders>
              <w:bottom w:val="single" w:sz="4" w:space="0" w:color="auto"/>
            </w:tcBorders>
            <w:shd w:val="clear" w:color="auto" w:fill="DBE5F1" w:themeFill="accent1" w:themeFillTint="33"/>
            <w:vAlign w:val="center"/>
          </w:tcPr>
          <w:p w:rsidR="00DD26BD" w:rsidRPr="00455E50" w:rsidRDefault="00DD26BD" w:rsidP="00455E50">
            <w:pPr>
              <w:spacing w:line="360" w:lineRule="auto"/>
              <w:jc w:val="center"/>
              <w:rPr>
                <w:rFonts w:ascii="Arial" w:hAnsi="Arial" w:cs="Arial"/>
                <w:b/>
                <w:i/>
                <w:iCs/>
                <w:sz w:val="16"/>
                <w:szCs w:val="16"/>
              </w:rPr>
            </w:pPr>
            <w:r w:rsidRPr="00455E50">
              <w:rPr>
                <w:rFonts w:ascii="Arial" w:hAnsi="Arial" w:cs="Arial"/>
                <w:b/>
                <w:i/>
                <w:iCs/>
                <w:sz w:val="16"/>
                <w:szCs w:val="16"/>
              </w:rPr>
              <w:t>RAZEM</w:t>
            </w:r>
          </w:p>
        </w:tc>
        <w:tc>
          <w:tcPr>
            <w:tcW w:w="2237" w:type="dxa"/>
            <w:tcBorders>
              <w:bottom w:val="single" w:sz="4" w:space="0" w:color="auto"/>
            </w:tcBorders>
          </w:tcPr>
          <w:p w:rsidR="00DD26BD" w:rsidRDefault="00DD26BD" w:rsidP="003F74CA">
            <w:pPr>
              <w:spacing w:line="360" w:lineRule="auto"/>
              <w:jc w:val="both"/>
              <w:rPr>
                <w:rFonts w:ascii="Arial" w:hAnsi="Arial" w:cs="Arial"/>
                <w:i/>
                <w:iCs/>
                <w:sz w:val="16"/>
                <w:szCs w:val="16"/>
              </w:rPr>
            </w:pPr>
          </w:p>
        </w:tc>
        <w:tc>
          <w:tcPr>
            <w:tcW w:w="1276" w:type="dxa"/>
            <w:tcBorders>
              <w:bottom w:val="single" w:sz="4" w:space="0" w:color="auto"/>
              <w:tl2br w:val="single" w:sz="4" w:space="0" w:color="auto"/>
              <w:tr2bl w:val="single" w:sz="4" w:space="0" w:color="auto"/>
            </w:tcBorders>
          </w:tcPr>
          <w:p w:rsidR="00DD26BD" w:rsidRDefault="00DD26BD" w:rsidP="003F74CA">
            <w:pPr>
              <w:spacing w:line="360" w:lineRule="auto"/>
              <w:jc w:val="both"/>
              <w:rPr>
                <w:rFonts w:ascii="Arial" w:hAnsi="Arial" w:cs="Arial"/>
                <w:i/>
                <w:iCs/>
                <w:sz w:val="16"/>
                <w:szCs w:val="16"/>
              </w:rPr>
            </w:pPr>
          </w:p>
        </w:tc>
        <w:tc>
          <w:tcPr>
            <w:tcW w:w="1984" w:type="dxa"/>
          </w:tcPr>
          <w:p w:rsidR="00DD26BD" w:rsidRDefault="00DD26BD" w:rsidP="003F74CA">
            <w:pPr>
              <w:spacing w:line="360" w:lineRule="auto"/>
              <w:jc w:val="both"/>
              <w:rPr>
                <w:rFonts w:ascii="Arial" w:hAnsi="Arial" w:cs="Arial"/>
                <w:i/>
                <w:iCs/>
                <w:sz w:val="16"/>
                <w:szCs w:val="16"/>
              </w:rPr>
            </w:pPr>
          </w:p>
        </w:tc>
        <w:tc>
          <w:tcPr>
            <w:tcW w:w="3544" w:type="dxa"/>
          </w:tcPr>
          <w:p w:rsidR="00DD26BD" w:rsidRDefault="00DD26BD" w:rsidP="003F74CA">
            <w:pPr>
              <w:spacing w:line="360" w:lineRule="auto"/>
              <w:jc w:val="both"/>
              <w:rPr>
                <w:rFonts w:ascii="Arial" w:hAnsi="Arial" w:cs="Arial"/>
                <w:i/>
                <w:iCs/>
                <w:sz w:val="16"/>
                <w:szCs w:val="16"/>
              </w:rPr>
            </w:pPr>
          </w:p>
          <w:p w:rsidR="00DD26BD" w:rsidRDefault="00DD26BD" w:rsidP="003F74CA">
            <w:pPr>
              <w:spacing w:line="360" w:lineRule="auto"/>
              <w:jc w:val="both"/>
              <w:rPr>
                <w:rFonts w:ascii="Arial" w:hAnsi="Arial" w:cs="Arial"/>
                <w:i/>
                <w:iCs/>
                <w:sz w:val="16"/>
                <w:szCs w:val="16"/>
              </w:rPr>
            </w:pPr>
          </w:p>
        </w:tc>
      </w:tr>
      <w:tr w:rsidR="00DD26BD" w:rsidTr="00DD26BD">
        <w:tc>
          <w:tcPr>
            <w:tcW w:w="848" w:type="dxa"/>
            <w:tcBorders>
              <w:left w:val="nil"/>
              <w:bottom w:val="nil"/>
              <w:right w:val="nil"/>
            </w:tcBorders>
          </w:tcPr>
          <w:p w:rsidR="00DD26BD" w:rsidRDefault="00DD26BD" w:rsidP="003F74CA">
            <w:pPr>
              <w:spacing w:line="360" w:lineRule="auto"/>
              <w:jc w:val="both"/>
              <w:rPr>
                <w:rFonts w:ascii="Arial" w:hAnsi="Arial" w:cs="Arial"/>
                <w:i/>
                <w:iCs/>
                <w:sz w:val="16"/>
                <w:szCs w:val="16"/>
              </w:rPr>
            </w:pPr>
          </w:p>
        </w:tc>
        <w:tc>
          <w:tcPr>
            <w:tcW w:w="2237" w:type="dxa"/>
            <w:tcBorders>
              <w:left w:val="nil"/>
              <w:bottom w:val="nil"/>
              <w:right w:val="nil"/>
            </w:tcBorders>
          </w:tcPr>
          <w:p w:rsidR="00DD26BD" w:rsidRDefault="00DD26BD" w:rsidP="003F74CA">
            <w:pPr>
              <w:spacing w:line="360" w:lineRule="auto"/>
              <w:jc w:val="both"/>
              <w:rPr>
                <w:rFonts w:ascii="Arial" w:hAnsi="Arial" w:cs="Arial"/>
                <w:i/>
                <w:iCs/>
                <w:sz w:val="16"/>
                <w:szCs w:val="16"/>
              </w:rPr>
            </w:pPr>
          </w:p>
        </w:tc>
        <w:tc>
          <w:tcPr>
            <w:tcW w:w="1276" w:type="dxa"/>
            <w:tcBorders>
              <w:left w:val="nil"/>
              <w:bottom w:val="nil"/>
            </w:tcBorders>
          </w:tcPr>
          <w:p w:rsidR="00DD26BD" w:rsidRDefault="00DD26BD" w:rsidP="003F74CA">
            <w:pPr>
              <w:spacing w:line="360" w:lineRule="auto"/>
              <w:jc w:val="both"/>
              <w:rPr>
                <w:rFonts w:ascii="Arial" w:hAnsi="Arial" w:cs="Arial"/>
                <w:i/>
                <w:iCs/>
                <w:sz w:val="16"/>
                <w:szCs w:val="16"/>
              </w:rPr>
            </w:pPr>
          </w:p>
        </w:tc>
        <w:tc>
          <w:tcPr>
            <w:tcW w:w="1984" w:type="dxa"/>
          </w:tcPr>
          <w:p w:rsidR="00DD26BD" w:rsidRDefault="00DD26BD" w:rsidP="003F74CA">
            <w:pPr>
              <w:spacing w:line="360" w:lineRule="auto"/>
              <w:jc w:val="both"/>
              <w:rPr>
                <w:rFonts w:ascii="Arial" w:hAnsi="Arial" w:cs="Arial"/>
                <w:i/>
                <w:iCs/>
                <w:sz w:val="16"/>
                <w:szCs w:val="16"/>
              </w:rPr>
            </w:pPr>
          </w:p>
          <w:p w:rsidR="00DD26BD" w:rsidRPr="00455E50" w:rsidRDefault="00DD26BD" w:rsidP="003F74CA">
            <w:pPr>
              <w:spacing w:line="360" w:lineRule="auto"/>
              <w:jc w:val="both"/>
              <w:rPr>
                <w:rFonts w:ascii="Arial" w:hAnsi="Arial" w:cs="Arial"/>
                <w:b/>
                <w:i/>
                <w:iCs/>
                <w:sz w:val="16"/>
                <w:szCs w:val="16"/>
              </w:rPr>
            </w:pPr>
            <w:r w:rsidRPr="00455E50">
              <w:rPr>
                <w:rFonts w:ascii="Arial" w:hAnsi="Arial" w:cs="Arial"/>
                <w:b/>
                <w:i/>
                <w:iCs/>
                <w:sz w:val="16"/>
                <w:szCs w:val="16"/>
              </w:rPr>
              <w:t>RAZEM:</w:t>
            </w:r>
          </w:p>
          <w:p w:rsidR="00DD26BD" w:rsidRDefault="00DD26BD" w:rsidP="00455E50">
            <w:pPr>
              <w:spacing w:line="360" w:lineRule="auto"/>
              <w:rPr>
                <w:rFonts w:ascii="Arial" w:hAnsi="Arial" w:cs="Arial"/>
                <w:b/>
                <w:i/>
                <w:iCs/>
                <w:sz w:val="16"/>
                <w:szCs w:val="16"/>
              </w:rPr>
            </w:pPr>
            <w:r w:rsidRPr="00455E50">
              <w:rPr>
                <w:rFonts w:ascii="Arial" w:hAnsi="Arial" w:cs="Arial"/>
                <w:b/>
                <w:i/>
                <w:iCs/>
                <w:sz w:val="16"/>
                <w:szCs w:val="16"/>
              </w:rPr>
              <w:t xml:space="preserve">Cena oferty  brutto </w:t>
            </w:r>
          </w:p>
          <w:p w:rsidR="00DD26BD" w:rsidRDefault="004A2815" w:rsidP="00455E50">
            <w:pPr>
              <w:spacing w:line="360" w:lineRule="auto"/>
              <w:rPr>
                <w:rFonts w:ascii="Arial" w:hAnsi="Arial" w:cs="Arial"/>
                <w:i/>
                <w:iCs/>
                <w:sz w:val="16"/>
                <w:szCs w:val="16"/>
              </w:rPr>
            </w:pPr>
            <w:r>
              <w:rPr>
                <w:rFonts w:ascii="Arial" w:hAnsi="Arial" w:cs="Arial"/>
                <w:b/>
                <w:i/>
                <w:iCs/>
                <w:sz w:val="16"/>
                <w:szCs w:val="16"/>
              </w:rPr>
              <w:t>za 3</w:t>
            </w:r>
            <w:r w:rsidR="00DD26BD" w:rsidRPr="00455E50">
              <w:rPr>
                <w:rFonts w:ascii="Arial" w:hAnsi="Arial" w:cs="Arial"/>
                <w:b/>
                <w:i/>
                <w:iCs/>
                <w:sz w:val="16"/>
                <w:szCs w:val="16"/>
              </w:rPr>
              <w:t>0 osób</w:t>
            </w:r>
          </w:p>
        </w:tc>
        <w:tc>
          <w:tcPr>
            <w:tcW w:w="3544" w:type="dxa"/>
            <w:shd w:val="clear" w:color="auto" w:fill="FFFFCC"/>
          </w:tcPr>
          <w:p w:rsidR="00DD26BD" w:rsidRDefault="00DD26BD" w:rsidP="003F74CA">
            <w:pPr>
              <w:spacing w:line="360" w:lineRule="auto"/>
              <w:jc w:val="both"/>
              <w:rPr>
                <w:rFonts w:ascii="Arial" w:hAnsi="Arial" w:cs="Arial"/>
                <w:i/>
                <w:iCs/>
                <w:sz w:val="16"/>
                <w:szCs w:val="16"/>
              </w:rPr>
            </w:pPr>
          </w:p>
          <w:p w:rsidR="00DD26BD" w:rsidRDefault="00DD26BD" w:rsidP="003F74CA">
            <w:pPr>
              <w:spacing w:line="360" w:lineRule="auto"/>
              <w:jc w:val="both"/>
              <w:rPr>
                <w:rFonts w:ascii="Arial" w:hAnsi="Arial" w:cs="Arial"/>
                <w:i/>
                <w:iCs/>
                <w:sz w:val="16"/>
                <w:szCs w:val="16"/>
              </w:rPr>
            </w:pPr>
          </w:p>
          <w:p w:rsidR="00DD26BD" w:rsidRDefault="00DD26BD" w:rsidP="003F74CA">
            <w:pPr>
              <w:spacing w:line="360" w:lineRule="auto"/>
              <w:jc w:val="both"/>
              <w:rPr>
                <w:rFonts w:ascii="Arial" w:hAnsi="Arial" w:cs="Arial"/>
                <w:i/>
                <w:iCs/>
                <w:sz w:val="16"/>
                <w:szCs w:val="16"/>
              </w:rPr>
            </w:pPr>
          </w:p>
          <w:p w:rsidR="00DD26BD" w:rsidRDefault="00DD26BD" w:rsidP="003F74CA">
            <w:pPr>
              <w:spacing w:line="360" w:lineRule="auto"/>
              <w:jc w:val="both"/>
              <w:rPr>
                <w:rFonts w:ascii="Arial" w:hAnsi="Arial" w:cs="Arial"/>
                <w:i/>
                <w:iCs/>
                <w:sz w:val="16"/>
                <w:szCs w:val="16"/>
              </w:rPr>
            </w:pPr>
          </w:p>
        </w:tc>
      </w:tr>
    </w:tbl>
    <w:p w:rsidR="00DD26BD" w:rsidRDefault="00DD26BD" w:rsidP="00DD26BD">
      <w:pPr>
        <w:spacing w:line="360" w:lineRule="auto"/>
        <w:jc w:val="both"/>
        <w:rPr>
          <w:rFonts w:ascii="Arial" w:hAnsi="Arial" w:cs="Arial"/>
          <w:i/>
          <w:iCs/>
          <w:sz w:val="16"/>
          <w:szCs w:val="16"/>
        </w:rPr>
      </w:pPr>
    </w:p>
    <w:p w:rsidR="00DF3BD0" w:rsidRPr="00DD26BD" w:rsidRDefault="00DD26BD" w:rsidP="00DD26BD">
      <w:pPr>
        <w:spacing w:line="360" w:lineRule="auto"/>
        <w:jc w:val="both"/>
        <w:rPr>
          <w:rFonts w:ascii="Arial" w:hAnsi="Arial" w:cs="Arial"/>
          <w:b/>
          <w:i/>
          <w:iCs/>
          <w:sz w:val="16"/>
          <w:szCs w:val="16"/>
        </w:rPr>
      </w:pPr>
      <w:r w:rsidRPr="00DD26BD">
        <w:rPr>
          <w:rFonts w:ascii="Arial" w:hAnsi="Arial" w:cs="Arial"/>
          <w:i/>
          <w:iCs/>
          <w:sz w:val="16"/>
          <w:szCs w:val="16"/>
        </w:rPr>
        <w:t>Słownie cena</w:t>
      </w:r>
      <w:r w:rsidRPr="00DD26BD">
        <w:rPr>
          <w:rFonts w:ascii="Arial" w:hAnsi="Arial" w:cs="Arial"/>
          <w:b/>
          <w:i/>
          <w:iCs/>
          <w:sz w:val="16"/>
          <w:szCs w:val="16"/>
        </w:rPr>
        <w:t xml:space="preserve"> oferty  brutto </w:t>
      </w:r>
      <w:r>
        <w:rPr>
          <w:rFonts w:ascii="Arial" w:hAnsi="Arial" w:cs="Arial"/>
          <w:b/>
          <w:i/>
          <w:iCs/>
          <w:sz w:val="16"/>
          <w:szCs w:val="16"/>
        </w:rPr>
        <w:t xml:space="preserve"> </w:t>
      </w:r>
      <w:r w:rsidR="004A2815">
        <w:rPr>
          <w:rFonts w:ascii="Arial" w:hAnsi="Arial" w:cs="Arial"/>
          <w:b/>
          <w:i/>
          <w:iCs/>
          <w:sz w:val="16"/>
          <w:szCs w:val="16"/>
        </w:rPr>
        <w:t>za 3</w:t>
      </w:r>
      <w:r w:rsidRPr="00DD26BD">
        <w:rPr>
          <w:rFonts w:ascii="Arial" w:hAnsi="Arial" w:cs="Arial"/>
          <w:b/>
          <w:i/>
          <w:iCs/>
          <w:sz w:val="16"/>
          <w:szCs w:val="16"/>
        </w:rPr>
        <w:t>0 osób</w:t>
      </w:r>
      <w:r>
        <w:rPr>
          <w:rFonts w:ascii="Arial" w:hAnsi="Arial" w:cs="Arial"/>
          <w:i/>
          <w:iCs/>
          <w:sz w:val="16"/>
          <w:szCs w:val="16"/>
        </w:rPr>
        <w:t>:…………………………………………</w:t>
      </w:r>
      <w:r w:rsidRPr="00DD26BD">
        <w:rPr>
          <w:rFonts w:ascii="Arial" w:hAnsi="Arial" w:cs="Arial"/>
          <w:i/>
          <w:iCs/>
          <w:sz w:val="16"/>
          <w:szCs w:val="16"/>
        </w:rPr>
        <w:t>……………………………………… PLN (z VAT).</w:t>
      </w:r>
    </w:p>
    <w:p w:rsidR="003F74CA" w:rsidRPr="00F31DC0" w:rsidRDefault="003F74CA" w:rsidP="003F74CA">
      <w:pPr>
        <w:spacing w:line="360" w:lineRule="auto"/>
        <w:jc w:val="both"/>
        <w:rPr>
          <w:rFonts w:ascii="Arial" w:hAnsi="Arial" w:cs="Arial"/>
          <w:i/>
          <w:iCs/>
          <w:sz w:val="16"/>
          <w:szCs w:val="16"/>
        </w:rPr>
      </w:pPr>
      <w:r w:rsidRPr="00F31DC0">
        <w:rPr>
          <w:rFonts w:ascii="Arial" w:hAnsi="Arial" w:cs="Arial"/>
          <w:i/>
          <w:iCs/>
          <w:sz w:val="16"/>
          <w:szCs w:val="16"/>
        </w:rPr>
        <w:t>*</w:t>
      </w:r>
      <w:r w:rsidRPr="00F31DC0">
        <w:rPr>
          <w:rFonts w:ascii="Arial" w:eastAsia="Calibri" w:hAnsi="Arial" w:cs="Arial"/>
          <w:color w:val="000000"/>
          <w:sz w:val="16"/>
          <w:szCs w:val="16"/>
          <w:lang w:eastAsia="en-US"/>
        </w:rPr>
        <w:t xml:space="preserve"> </w:t>
      </w:r>
      <w:r w:rsidRPr="00DC5595">
        <w:rPr>
          <w:rFonts w:ascii="Arial" w:hAnsi="Arial" w:cs="Arial"/>
          <w:b/>
          <w:i/>
          <w:iCs/>
          <w:sz w:val="16"/>
          <w:szCs w:val="16"/>
        </w:rPr>
        <w:t>Podana liczba</w:t>
      </w:r>
      <w:r w:rsidR="004A2815">
        <w:rPr>
          <w:rFonts w:ascii="Arial" w:hAnsi="Arial" w:cs="Arial"/>
          <w:b/>
          <w:i/>
          <w:iCs/>
          <w:sz w:val="16"/>
          <w:szCs w:val="16"/>
        </w:rPr>
        <w:t xml:space="preserve"> 3</w:t>
      </w:r>
      <w:r w:rsidR="00DC5595">
        <w:rPr>
          <w:rFonts w:ascii="Arial" w:hAnsi="Arial" w:cs="Arial"/>
          <w:b/>
          <w:i/>
          <w:iCs/>
          <w:sz w:val="16"/>
          <w:szCs w:val="16"/>
        </w:rPr>
        <w:t>0</w:t>
      </w:r>
      <w:r w:rsidRPr="00DC5595">
        <w:rPr>
          <w:rFonts w:ascii="Arial" w:hAnsi="Arial" w:cs="Arial"/>
          <w:b/>
          <w:i/>
          <w:iCs/>
          <w:sz w:val="16"/>
          <w:szCs w:val="16"/>
        </w:rPr>
        <w:t xml:space="preserve"> osób jest liczbą maksymalną. Zamawiający zastrzega, iż liczba ta może ulec zmniejszeniu. Wysokość zapłaty zależeć będzie od rzeczywistej ilości porcji. Na </w:t>
      </w:r>
      <w:r w:rsidR="00735A7A" w:rsidRPr="00DC5595">
        <w:rPr>
          <w:rFonts w:ascii="Arial" w:hAnsi="Arial" w:cs="Arial"/>
          <w:b/>
          <w:i/>
          <w:iCs/>
          <w:sz w:val="16"/>
          <w:szCs w:val="16"/>
        </w:rPr>
        <w:t>2</w:t>
      </w:r>
      <w:r w:rsidR="004A2815">
        <w:rPr>
          <w:rFonts w:ascii="Arial" w:hAnsi="Arial" w:cs="Arial"/>
          <w:b/>
          <w:i/>
          <w:iCs/>
          <w:sz w:val="16"/>
          <w:szCs w:val="16"/>
        </w:rPr>
        <w:t xml:space="preserve"> dni przed terminem realizacji zamówienia</w:t>
      </w:r>
      <w:r w:rsidRPr="00DC5595">
        <w:rPr>
          <w:rFonts w:ascii="Arial" w:hAnsi="Arial" w:cs="Arial"/>
          <w:b/>
          <w:i/>
          <w:iCs/>
          <w:sz w:val="16"/>
          <w:szCs w:val="16"/>
        </w:rPr>
        <w:t xml:space="preserve"> Zamawiający poda Wykonawcy poprzez e-mail ostateczną liczbę uczestników.</w:t>
      </w:r>
      <w:r w:rsidRPr="00F31DC0">
        <w:rPr>
          <w:rFonts w:ascii="Arial" w:hAnsi="Arial" w:cs="Arial"/>
          <w:i/>
          <w:iCs/>
          <w:sz w:val="16"/>
          <w:szCs w:val="16"/>
        </w:rPr>
        <w:t xml:space="preserve"> </w:t>
      </w:r>
    </w:p>
    <w:p w:rsidR="00707639" w:rsidRPr="006523E5" w:rsidRDefault="00707639" w:rsidP="00F11E2E">
      <w:pPr>
        <w:spacing w:line="360" w:lineRule="auto"/>
        <w:jc w:val="both"/>
        <w:rPr>
          <w:rFonts w:ascii="Arial" w:hAnsi="Arial" w:cs="Arial"/>
          <w:i/>
          <w:iCs/>
          <w:sz w:val="16"/>
          <w:szCs w:val="16"/>
        </w:rPr>
      </w:pPr>
      <w:r w:rsidRPr="006523E5">
        <w:rPr>
          <w:rFonts w:ascii="Arial" w:hAnsi="Arial" w:cs="Arial"/>
          <w:i/>
          <w:iCs/>
          <w:sz w:val="16"/>
          <w:szCs w:val="16"/>
        </w:rPr>
        <w:t xml:space="preserve">Wyżej podana cena stanowi cenę w rozumieniu art. 3 ust. 1 pkt 1 i ust. 2 ustawy z dnia 9 maja 2014 r. o informowaniu    </w:t>
      </w:r>
      <w:r w:rsidR="00B2036C">
        <w:rPr>
          <w:rFonts w:ascii="Arial" w:hAnsi="Arial" w:cs="Arial"/>
          <w:i/>
          <w:iCs/>
          <w:sz w:val="16"/>
          <w:szCs w:val="16"/>
        </w:rPr>
        <w:t xml:space="preserve">                     </w:t>
      </w:r>
      <w:r w:rsidRPr="006523E5">
        <w:rPr>
          <w:rFonts w:ascii="Arial" w:hAnsi="Arial" w:cs="Arial"/>
          <w:i/>
          <w:iCs/>
          <w:sz w:val="16"/>
          <w:szCs w:val="16"/>
        </w:rPr>
        <w:t>o cenach towarów i usług (Dz. U. poz. 915), a więc wartość wyrażoną w jednostkach pieniężnych, którą kupujący jest obowiązany zapłacić przedsiębiorcy za towar lub usługę. Zgodnie z przepisem art. 3 ust. 2 ustawy o informowaniu  o cenach towarów i usług, w cenie uwzględnia się podatek od towarów</w:t>
      </w:r>
      <w:r>
        <w:rPr>
          <w:rFonts w:ascii="Arial" w:hAnsi="Arial" w:cs="Arial"/>
          <w:i/>
          <w:iCs/>
          <w:sz w:val="16"/>
          <w:szCs w:val="16"/>
        </w:rPr>
        <w:t xml:space="preserve"> </w:t>
      </w:r>
      <w:r w:rsidRPr="006523E5">
        <w:rPr>
          <w:rFonts w:ascii="Arial" w:hAnsi="Arial" w:cs="Arial"/>
          <w:i/>
          <w:iCs/>
          <w:sz w:val="16"/>
          <w:szCs w:val="16"/>
        </w:rPr>
        <w:t xml:space="preserve"> i usług oraz podatek akcyzowy, jeżeli na podstawie odrębnych przepisów sprzedaż towaru (usługi) podlega obciążeniu podatkiem od towarów i usług lub podatkiem akcyzowym. Przez cenę rozumie się również stawkę taryfową.</w:t>
      </w:r>
    </w:p>
    <w:p w:rsidR="00707639" w:rsidRPr="006523E5" w:rsidRDefault="00707639" w:rsidP="00F11E2E">
      <w:pPr>
        <w:spacing w:line="360" w:lineRule="auto"/>
        <w:jc w:val="both"/>
        <w:rPr>
          <w:rFonts w:ascii="Arial" w:hAnsi="Arial" w:cs="Arial"/>
          <w:b/>
          <w:i/>
          <w:iCs/>
          <w:sz w:val="16"/>
          <w:szCs w:val="16"/>
        </w:rPr>
      </w:pPr>
      <w:r w:rsidRPr="006523E5">
        <w:rPr>
          <w:rFonts w:ascii="Arial" w:hAnsi="Arial" w:cs="Arial"/>
          <w:b/>
          <w:i/>
          <w:sz w:val="16"/>
          <w:szCs w:val="16"/>
        </w:rPr>
        <w:t>Oświadczamy, iż zaoferowana cena zawiera wszelkie koszty poniesione w celu należytego wykonania przedmiotu umowy, zgodnie z postanowieniami SIWZ i wzorem umowy</w:t>
      </w:r>
      <w:r w:rsidRPr="006523E5">
        <w:rPr>
          <w:rFonts w:ascii="Arial" w:hAnsi="Arial" w:cs="Arial"/>
          <w:b/>
          <w:i/>
          <w:iCs/>
          <w:sz w:val="16"/>
          <w:szCs w:val="16"/>
        </w:rPr>
        <w:t xml:space="preserve">, </w:t>
      </w:r>
      <w:r w:rsidRPr="006523E5">
        <w:rPr>
          <w:rFonts w:ascii="Arial" w:hAnsi="Arial" w:cs="Arial"/>
          <w:b/>
          <w:i/>
          <w:sz w:val="16"/>
          <w:szCs w:val="16"/>
        </w:rPr>
        <w:t xml:space="preserve"> a także koszty ogólne, wszelkie podatki i opłaty i elementy ryzyka związane z realizacją zamówienia oraz zysk </w:t>
      </w:r>
      <w:r w:rsidRPr="006523E5">
        <w:rPr>
          <w:rFonts w:ascii="Arial" w:hAnsi="Arial" w:cs="Arial"/>
          <w:b/>
          <w:i/>
          <w:iCs/>
          <w:sz w:val="16"/>
          <w:szCs w:val="16"/>
        </w:rPr>
        <w:t>Wykonawcy.</w:t>
      </w:r>
    </w:p>
    <w:p w:rsidR="00F11E2E" w:rsidRPr="00F11E2E" w:rsidRDefault="00F11E2E" w:rsidP="00F11E2E">
      <w:pPr>
        <w:tabs>
          <w:tab w:val="left" w:pos="0"/>
        </w:tabs>
        <w:spacing w:line="360" w:lineRule="auto"/>
        <w:rPr>
          <w:rFonts w:ascii="Arial" w:hAnsi="Arial" w:cs="Arial"/>
          <w:i/>
          <w:iCs/>
          <w:sz w:val="16"/>
          <w:szCs w:val="16"/>
        </w:rPr>
      </w:pPr>
      <w:r w:rsidRPr="00F11E2E">
        <w:rPr>
          <w:rFonts w:ascii="Arial" w:hAnsi="Arial" w:cs="Arial"/>
          <w:i/>
          <w:iCs/>
          <w:sz w:val="16"/>
          <w:szCs w:val="16"/>
        </w:rPr>
        <w:t xml:space="preserve">Jeżeli złożono ofertę, której wybór prowadziłby do powstania u zamawiającego obowiązku podatkowego zgodnie z przepisami </w:t>
      </w:r>
      <w:r>
        <w:rPr>
          <w:rFonts w:ascii="Arial" w:hAnsi="Arial" w:cs="Arial"/>
          <w:i/>
          <w:iCs/>
          <w:sz w:val="16"/>
          <w:szCs w:val="16"/>
        </w:rPr>
        <w:t xml:space="preserve"> </w:t>
      </w:r>
      <w:r w:rsidRPr="00F11E2E">
        <w:rPr>
          <w:rFonts w:ascii="Arial" w:hAnsi="Arial" w:cs="Arial"/>
          <w:i/>
          <w:iCs/>
          <w:sz w:val="16"/>
          <w:szCs w:val="16"/>
        </w:rPr>
        <w:t xml:space="preserve">o podatku od towarów i usług, zamawiający w celu oceny takiej oferty doliczy do przedstawionej w niej ceny podatek od towarów i usług, który miałby obowiązek rozliczyć zgodnie z tymi przepisami. </w:t>
      </w:r>
    </w:p>
    <w:p w:rsidR="00B67F9B" w:rsidRDefault="00F11E2E" w:rsidP="00EB4470">
      <w:pPr>
        <w:tabs>
          <w:tab w:val="left" w:pos="0"/>
        </w:tabs>
        <w:spacing w:line="360" w:lineRule="auto"/>
        <w:rPr>
          <w:rFonts w:ascii="Arial" w:hAnsi="Arial" w:cs="Arial"/>
          <w:i/>
          <w:iCs/>
          <w:sz w:val="16"/>
          <w:szCs w:val="16"/>
        </w:rPr>
      </w:pPr>
      <w:r w:rsidRPr="00F11E2E">
        <w:rPr>
          <w:rFonts w:ascii="Arial" w:hAnsi="Arial" w:cs="Arial"/>
          <w:i/>
          <w:iCs/>
          <w:sz w:val="16"/>
          <w:szCs w:val="16"/>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EB4470" w:rsidRPr="00EB4470" w:rsidRDefault="00EB4470" w:rsidP="00EB4470">
      <w:pPr>
        <w:tabs>
          <w:tab w:val="left" w:pos="0"/>
        </w:tabs>
        <w:spacing w:line="360" w:lineRule="auto"/>
        <w:rPr>
          <w:rFonts w:ascii="Arial" w:hAnsi="Arial" w:cs="Arial"/>
          <w:i/>
          <w:iCs/>
          <w:sz w:val="16"/>
          <w:szCs w:val="16"/>
        </w:rPr>
      </w:pPr>
    </w:p>
    <w:p w:rsid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7700C1">
        <w:rPr>
          <w:rFonts w:ascii="Arial" w:hAnsi="Arial" w:cs="Arial"/>
          <w:b/>
          <w:sz w:val="18"/>
          <w:szCs w:val="18"/>
        </w:rPr>
        <w:t>Zobowiązujemy się do realizacji przedmiotu zamówienia w terminie</w:t>
      </w:r>
      <w:r w:rsidRPr="00DF3BD0">
        <w:rPr>
          <w:rFonts w:ascii="Arial" w:hAnsi="Arial" w:cs="Arial"/>
          <w:sz w:val="18"/>
          <w:szCs w:val="18"/>
        </w:rPr>
        <w:t xml:space="preserve">: </w:t>
      </w:r>
      <w:r w:rsidR="004A2815">
        <w:rPr>
          <w:rFonts w:ascii="Arial" w:hAnsi="Arial" w:cs="Arial"/>
          <w:bCs/>
          <w:sz w:val="18"/>
          <w:szCs w:val="18"/>
        </w:rPr>
        <w:t>19.05</w:t>
      </w:r>
      <w:r w:rsidR="00AA469F" w:rsidRPr="00DF3BD0">
        <w:rPr>
          <w:rFonts w:ascii="Arial" w:hAnsi="Arial" w:cs="Arial"/>
          <w:bCs/>
          <w:sz w:val="18"/>
          <w:szCs w:val="18"/>
        </w:rPr>
        <w:t>.</w:t>
      </w:r>
      <w:r w:rsidR="000E2D4D" w:rsidRPr="00DF3BD0">
        <w:rPr>
          <w:rFonts w:ascii="Arial" w:hAnsi="Arial" w:cs="Arial"/>
          <w:bCs/>
          <w:sz w:val="18"/>
          <w:szCs w:val="18"/>
        </w:rPr>
        <w:t>201</w:t>
      </w:r>
      <w:r w:rsidR="00AA469F" w:rsidRPr="00DF3BD0">
        <w:rPr>
          <w:rFonts w:ascii="Arial" w:hAnsi="Arial" w:cs="Arial"/>
          <w:bCs/>
          <w:sz w:val="18"/>
          <w:szCs w:val="18"/>
        </w:rPr>
        <w:t>6</w:t>
      </w:r>
      <w:r w:rsidR="00DF3BD0">
        <w:rPr>
          <w:rFonts w:ascii="Arial" w:hAnsi="Arial" w:cs="Arial"/>
          <w:bCs/>
          <w:sz w:val="18"/>
          <w:szCs w:val="18"/>
        </w:rPr>
        <w:t xml:space="preserve"> r</w:t>
      </w:r>
      <w:r w:rsidR="000E2D4D" w:rsidRPr="00DF3BD0">
        <w:rPr>
          <w:rFonts w:ascii="Arial" w:hAnsi="Arial" w:cs="Arial"/>
          <w:bCs/>
          <w:sz w:val="18"/>
          <w:szCs w:val="18"/>
        </w:rPr>
        <w:t xml:space="preserve">. </w:t>
      </w:r>
    </w:p>
    <w:p w:rsid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7700C1">
        <w:rPr>
          <w:rFonts w:ascii="Arial" w:hAnsi="Arial" w:cs="Arial"/>
          <w:b/>
          <w:sz w:val="18"/>
          <w:szCs w:val="18"/>
        </w:rPr>
        <w:t>Akceptujemy warunki płatności podane we wzorze umowy</w:t>
      </w:r>
      <w:r w:rsidRPr="00DF3BD0">
        <w:rPr>
          <w:rFonts w:ascii="Arial" w:hAnsi="Arial" w:cs="Arial"/>
          <w:sz w:val="18"/>
          <w:szCs w:val="18"/>
        </w:rPr>
        <w:t>.</w:t>
      </w:r>
    </w:p>
    <w:p w:rsidR="00DF3BD0" w:rsidRDefault="00971F99" w:rsidP="00DF3BD0">
      <w:pPr>
        <w:pStyle w:val="Akapitzlist"/>
        <w:numPr>
          <w:ilvl w:val="0"/>
          <w:numId w:val="3"/>
        </w:numPr>
        <w:spacing w:line="360" w:lineRule="auto"/>
        <w:ind w:left="284" w:hanging="284"/>
        <w:jc w:val="both"/>
        <w:rPr>
          <w:rFonts w:ascii="Arial" w:hAnsi="Arial" w:cs="Arial"/>
          <w:bCs/>
          <w:i/>
          <w:sz w:val="18"/>
          <w:szCs w:val="18"/>
        </w:rPr>
      </w:pPr>
      <w:r>
        <w:rPr>
          <w:rFonts w:ascii="Arial" w:hAnsi="Arial" w:cs="Arial"/>
          <w:b/>
          <w:sz w:val="18"/>
          <w:szCs w:val="18"/>
        </w:rPr>
        <w:t xml:space="preserve">Deklarujemy </w:t>
      </w:r>
      <w:r w:rsidR="00D2326D" w:rsidRPr="007700C1">
        <w:rPr>
          <w:rFonts w:ascii="Arial" w:hAnsi="Arial" w:cs="Arial"/>
          <w:b/>
          <w:sz w:val="18"/>
          <w:szCs w:val="18"/>
        </w:rPr>
        <w:t>iż do realizacji niniejszego zamówienia</w:t>
      </w:r>
      <w:r w:rsidR="00D2326D" w:rsidRPr="00DF3BD0">
        <w:rPr>
          <w:rFonts w:ascii="Arial" w:hAnsi="Arial" w:cs="Arial"/>
          <w:sz w:val="18"/>
          <w:szCs w:val="18"/>
        </w:rPr>
        <w:t xml:space="preserve"> </w:t>
      </w:r>
      <w:r w:rsidR="00D2326D" w:rsidRPr="00DF3BD0">
        <w:rPr>
          <w:rFonts w:ascii="Arial" w:hAnsi="Arial" w:cs="Arial"/>
          <w:i/>
          <w:sz w:val="18"/>
          <w:szCs w:val="18"/>
          <w:u w:val="single"/>
        </w:rPr>
        <w:t>zatrudnimy/  nie zatrudnimy</w:t>
      </w:r>
      <w:r w:rsidR="00D2326D" w:rsidRPr="00DF3BD0">
        <w:rPr>
          <w:rFonts w:ascii="Arial" w:hAnsi="Arial" w:cs="Arial"/>
          <w:sz w:val="18"/>
          <w:szCs w:val="18"/>
        </w:rPr>
        <w:t xml:space="preserve"> </w:t>
      </w:r>
      <w:r w:rsidR="00D2326D" w:rsidRPr="00DF3BD0">
        <w:rPr>
          <w:rStyle w:val="Odwoanieprzypisudolnego"/>
          <w:rFonts w:ascii="Arial" w:hAnsi="Arial" w:cs="Arial"/>
          <w:sz w:val="18"/>
          <w:szCs w:val="18"/>
        </w:rPr>
        <w:footnoteReference w:id="1"/>
      </w:r>
      <w:r w:rsidR="00D2326D" w:rsidRPr="00DF3BD0">
        <w:rPr>
          <w:rFonts w:ascii="Arial" w:hAnsi="Arial" w:cs="Arial"/>
          <w:sz w:val="18"/>
          <w:szCs w:val="18"/>
        </w:rPr>
        <w:t xml:space="preserve">min. </w:t>
      </w:r>
      <w:r w:rsidR="00D2326D" w:rsidRPr="007700C1">
        <w:rPr>
          <w:rFonts w:ascii="Arial" w:hAnsi="Arial" w:cs="Arial"/>
          <w:b/>
          <w:sz w:val="18"/>
          <w:szCs w:val="18"/>
        </w:rPr>
        <w:t>1 osobę młodocianą</w:t>
      </w:r>
      <w:r w:rsidR="00D2326D" w:rsidRPr="00DF3BD0">
        <w:rPr>
          <w:rFonts w:ascii="Arial" w:hAnsi="Arial" w:cs="Arial"/>
          <w:sz w:val="18"/>
          <w:szCs w:val="18"/>
        </w:rPr>
        <w:t xml:space="preserve"> </w:t>
      </w:r>
      <w:r w:rsidR="00DF3BD0" w:rsidRPr="00DF3BD0">
        <w:rPr>
          <w:rFonts w:ascii="Arial" w:hAnsi="Arial" w:cs="Arial"/>
          <w:sz w:val="18"/>
          <w:szCs w:val="18"/>
        </w:rPr>
        <w:t xml:space="preserve"> </w:t>
      </w:r>
      <w:r w:rsidR="00D2326D" w:rsidRPr="00DF3BD0">
        <w:rPr>
          <w:rFonts w:ascii="Arial" w:hAnsi="Arial" w:cs="Arial"/>
          <w:sz w:val="18"/>
          <w:szCs w:val="18"/>
        </w:rPr>
        <w:t>w celu przygotowania zawodowego. (zgodnie z ustawą  o promocji zatrudnienia i instytucjach rynku pracy (Dz. U. z 2015, poz. 149)</w:t>
      </w:r>
      <w:r w:rsidR="00DF3BD0" w:rsidRPr="00DF3BD0">
        <w:rPr>
          <w:rFonts w:ascii="Arial" w:hAnsi="Arial" w:cs="Arial"/>
          <w:sz w:val="18"/>
          <w:szCs w:val="18"/>
        </w:rPr>
        <w:t>.</w:t>
      </w:r>
      <w:r w:rsidR="00D2326D" w:rsidRPr="00DF3BD0">
        <w:rPr>
          <w:rFonts w:ascii="Arial" w:hAnsi="Arial" w:cs="Arial"/>
          <w:sz w:val="18"/>
          <w:szCs w:val="18"/>
        </w:rPr>
        <w:t xml:space="preserve"> </w:t>
      </w:r>
    </w:p>
    <w:p w:rsid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sz w:val="18"/>
          <w:szCs w:val="18"/>
        </w:rPr>
        <w:t>Oświadczamy, iż warunki udziału w postępowaniu określone w art. 22 ust.1 ustawy - Prawo zamówień publicznych spełniamy samodzielnie</w:t>
      </w:r>
      <w:r w:rsidRPr="00842B11">
        <w:rPr>
          <w:rStyle w:val="Odwoanieprzypisudolnego"/>
          <w:rFonts w:ascii="Arial" w:eastAsiaTheme="majorEastAsia" w:hAnsi="Arial" w:cs="Arial"/>
          <w:sz w:val="18"/>
          <w:szCs w:val="18"/>
          <w:lang w:eastAsia="en-US"/>
        </w:rPr>
        <w:footnoteReference w:id="2"/>
      </w:r>
      <w:r w:rsidRPr="00DF3BD0">
        <w:rPr>
          <w:rFonts w:ascii="Arial" w:hAnsi="Arial" w:cs="Arial"/>
          <w:sz w:val="18"/>
          <w:szCs w:val="18"/>
        </w:rPr>
        <w:t>.</w:t>
      </w:r>
    </w:p>
    <w:p w:rsidR="00DF3BD0" w:rsidRP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sz w:val="18"/>
          <w:szCs w:val="18"/>
        </w:rPr>
        <w:t xml:space="preserve">Podwykonawcy/om powierzymy następującą część/części zamówienia, </w:t>
      </w:r>
      <w:r w:rsidRPr="00DF3BD0">
        <w:rPr>
          <w:rFonts w:ascii="Arial" w:hAnsi="Arial" w:cs="Arial"/>
          <w:i/>
          <w:sz w:val="18"/>
          <w:szCs w:val="18"/>
        </w:rPr>
        <w:t>(zakres i nazwa jeżeli dotyczy)</w:t>
      </w:r>
      <w:r w:rsidRPr="00842B11">
        <w:rPr>
          <w:rStyle w:val="Odwoanieprzypisudolnego"/>
          <w:rFonts w:ascii="Arial" w:eastAsiaTheme="majorEastAsia" w:hAnsi="Arial" w:cs="Arial"/>
          <w:sz w:val="18"/>
          <w:szCs w:val="18"/>
        </w:rPr>
        <w:footnoteReference w:id="3"/>
      </w:r>
      <w:r w:rsidRPr="00DF3BD0">
        <w:rPr>
          <w:rFonts w:ascii="Arial" w:hAnsi="Arial" w:cs="Arial"/>
          <w:sz w:val="18"/>
          <w:szCs w:val="18"/>
        </w:rPr>
        <w:t>: …………………………………………</w:t>
      </w:r>
      <w:r w:rsidR="00500CB2" w:rsidRPr="00DF3BD0">
        <w:rPr>
          <w:rFonts w:ascii="Arial" w:hAnsi="Arial" w:cs="Arial"/>
          <w:sz w:val="18"/>
          <w:szCs w:val="18"/>
        </w:rPr>
        <w:t>………………………………………………………………</w:t>
      </w:r>
      <w:r w:rsidRPr="00DF3BD0">
        <w:rPr>
          <w:rFonts w:ascii="Arial" w:hAnsi="Arial" w:cs="Arial"/>
          <w:sz w:val="18"/>
          <w:szCs w:val="18"/>
        </w:rPr>
        <w:t>…</w:t>
      </w:r>
      <w:r w:rsidR="00DF3BD0">
        <w:rPr>
          <w:rFonts w:ascii="Arial" w:hAnsi="Arial" w:cs="Arial"/>
          <w:sz w:val="18"/>
          <w:szCs w:val="18"/>
        </w:rPr>
        <w:t>…………………</w:t>
      </w:r>
    </w:p>
    <w:p w:rsidR="00DF3BD0" w:rsidRP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sz w:val="18"/>
          <w:szCs w:val="18"/>
        </w:rPr>
        <w:lastRenderedPageBreak/>
        <w:t xml:space="preserve">Na podstawie przepisu art. 26 ust. 2d w zw. z art. 24 ust. 2 pkt 5) ustawy z dnia 29 stycznia 2004 r. Prawo zamówień publicznych (tekst jednolity: </w:t>
      </w:r>
      <w:r w:rsidR="004F654B" w:rsidRPr="004F654B">
        <w:rPr>
          <w:rFonts w:ascii="Arial" w:hAnsi="Arial" w:cs="Arial"/>
          <w:bCs/>
          <w:sz w:val="18"/>
          <w:szCs w:val="18"/>
        </w:rPr>
        <w:t>Dz. U. z 2015r. poz. 2164 z późn. zm</w:t>
      </w:r>
      <w:r w:rsidRPr="00DF3BD0">
        <w:rPr>
          <w:rFonts w:ascii="Arial" w:hAnsi="Arial" w:cs="Arial"/>
          <w:sz w:val="18"/>
          <w:szCs w:val="18"/>
        </w:rPr>
        <w:t xml:space="preserve">.), oświadczamy, iż nie należymy do grupy kapitałowej w rozumieniu ustawy z dnia 16 lutego 2007 r. o ochronie konkurencji i konsumentów (Dz. </w:t>
      </w:r>
      <w:proofErr w:type="spellStart"/>
      <w:r w:rsidRPr="00DF3BD0">
        <w:rPr>
          <w:rFonts w:ascii="Arial" w:hAnsi="Arial" w:cs="Arial"/>
          <w:sz w:val="18"/>
          <w:szCs w:val="18"/>
        </w:rPr>
        <w:t>U.</w:t>
      </w:r>
      <w:r w:rsidR="004A2815">
        <w:rPr>
          <w:rFonts w:ascii="Arial" w:hAnsi="Arial" w:cs="Arial"/>
          <w:sz w:val="18"/>
          <w:szCs w:val="18"/>
        </w:rPr>
        <w:t>z</w:t>
      </w:r>
      <w:proofErr w:type="spellEnd"/>
      <w:r w:rsidR="004A2815">
        <w:rPr>
          <w:rFonts w:ascii="Arial" w:hAnsi="Arial" w:cs="Arial"/>
          <w:sz w:val="18"/>
          <w:szCs w:val="18"/>
        </w:rPr>
        <w:t xml:space="preserve"> 2015r. , poz. 184</w:t>
      </w:r>
      <w:bookmarkStart w:id="8" w:name="_GoBack"/>
      <w:bookmarkEnd w:id="8"/>
      <w:r w:rsidRPr="00DF3BD0">
        <w:rPr>
          <w:rFonts w:ascii="Arial" w:hAnsi="Arial" w:cs="Arial"/>
          <w:sz w:val="18"/>
          <w:szCs w:val="18"/>
        </w:rPr>
        <w:t xml:space="preserve">, z </w:t>
      </w:r>
      <w:proofErr w:type="spellStart"/>
      <w:r w:rsidRPr="00DF3BD0">
        <w:rPr>
          <w:rFonts w:ascii="Arial" w:hAnsi="Arial" w:cs="Arial"/>
          <w:sz w:val="18"/>
          <w:szCs w:val="18"/>
        </w:rPr>
        <w:t>późn</w:t>
      </w:r>
      <w:proofErr w:type="spellEnd"/>
      <w:r w:rsidRPr="00DF3BD0">
        <w:rPr>
          <w:rFonts w:ascii="Arial" w:hAnsi="Arial" w:cs="Arial"/>
          <w:sz w:val="18"/>
          <w:szCs w:val="18"/>
        </w:rPr>
        <w:t>. zm.)</w:t>
      </w:r>
      <w:r w:rsidRPr="00842B11">
        <w:rPr>
          <w:rStyle w:val="Odwoanieprzypisudolnego"/>
          <w:rFonts w:ascii="Arial" w:eastAsiaTheme="majorEastAsia" w:hAnsi="Arial" w:cs="Arial"/>
          <w:sz w:val="18"/>
          <w:szCs w:val="18"/>
        </w:rPr>
        <w:footnoteReference w:id="4"/>
      </w:r>
      <w:r w:rsidR="006B7B4B" w:rsidRPr="00DF3BD0">
        <w:rPr>
          <w:rFonts w:ascii="Arial" w:hAnsi="Arial" w:cs="Arial"/>
          <w:sz w:val="18"/>
          <w:szCs w:val="18"/>
        </w:rPr>
        <w:t xml:space="preserve"> </w:t>
      </w:r>
      <w:r w:rsidRPr="00DF3BD0">
        <w:rPr>
          <w:rFonts w:ascii="Arial" w:eastAsiaTheme="minorHAnsi" w:hAnsi="Arial" w:cs="Arial"/>
          <w:i/>
          <w:sz w:val="18"/>
          <w:szCs w:val="18"/>
          <w:lang w:eastAsia="en-US"/>
        </w:rPr>
        <w:t xml:space="preserve">(w przypadku Wykonawców wspólnie ubiegających się o zamówienie </w:t>
      </w:r>
      <w:r w:rsidR="006B7B4B" w:rsidRPr="00DF3BD0">
        <w:rPr>
          <w:rFonts w:ascii="Arial" w:eastAsiaTheme="minorHAnsi" w:hAnsi="Arial" w:cs="Arial"/>
          <w:i/>
          <w:sz w:val="18"/>
          <w:szCs w:val="18"/>
          <w:lang w:eastAsia="en-US"/>
        </w:rPr>
        <w:t xml:space="preserve">  </w:t>
      </w:r>
      <w:r w:rsidR="00DF3BD0">
        <w:rPr>
          <w:rFonts w:ascii="Arial" w:eastAsiaTheme="minorHAnsi" w:hAnsi="Arial" w:cs="Arial"/>
          <w:i/>
          <w:sz w:val="18"/>
          <w:szCs w:val="18"/>
          <w:lang w:eastAsia="en-US"/>
        </w:rPr>
        <w:t xml:space="preserve">                         </w:t>
      </w:r>
      <w:r w:rsidRPr="00DF3BD0">
        <w:rPr>
          <w:rFonts w:ascii="Arial" w:eastAsiaTheme="minorHAnsi" w:hAnsi="Arial" w:cs="Arial"/>
          <w:i/>
          <w:sz w:val="18"/>
          <w:szCs w:val="18"/>
          <w:lang w:eastAsia="en-US"/>
        </w:rPr>
        <w:t>o zamówienie powyższą informację lub odpowiednio listę należy złożyć w stosunku do każdego z podmiotów wspólnie ubiegających się o zamówienie).</w:t>
      </w:r>
    </w:p>
    <w:p w:rsidR="00DF3BD0" w:rsidRPr="00DF3BD0" w:rsidRDefault="000E2D4D" w:rsidP="005C7253">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b/>
          <w:sz w:val="18"/>
          <w:szCs w:val="18"/>
        </w:rPr>
        <w:t xml:space="preserve">Zobowiązujemy się do </w:t>
      </w:r>
      <w:r w:rsidRPr="00DF3BD0">
        <w:rPr>
          <w:rFonts w:ascii="Arial" w:hAnsi="Arial" w:cs="Arial"/>
          <w:b/>
          <w:iCs/>
          <w:sz w:val="18"/>
          <w:szCs w:val="18"/>
        </w:rPr>
        <w:t>posiadania w czasie ewentualnej realizacji przedmiotu umowy opłaconej polisy,                       a w przypadku jej braku innego dokumentu potwierdzającego, że jesteśmy ubezpieczeni od odpowiedzialności cywilnej w zakresie prowadzonej działalności związanej z przedmiotem zamówienia na sumę gwarancyjną minimum 5.000,00 PLN (</w:t>
      </w:r>
      <w:r w:rsidRPr="00DF3BD0">
        <w:rPr>
          <w:rFonts w:ascii="Arial" w:hAnsi="Arial" w:cs="Arial"/>
          <w:b/>
          <w:i/>
          <w:iCs/>
          <w:sz w:val="18"/>
          <w:szCs w:val="18"/>
        </w:rPr>
        <w:t>słownie: pięć tysięcy złotych),</w:t>
      </w:r>
      <w:r w:rsidRPr="00DF3BD0">
        <w:rPr>
          <w:rFonts w:ascii="Arial" w:hAnsi="Arial" w:cs="Arial"/>
          <w:b/>
          <w:iCs/>
          <w:sz w:val="18"/>
          <w:szCs w:val="18"/>
        </w:rPr>
        <w:t xml:space="preserve"> na jedno i wszystkie zdarzenia.</w:t>
      </w:r>
    </w:p>
    <w:p w:rsidR="00DF3BD0" w:rsidRP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sz w:val="18"/>
          <w:szCs w:val="18"/>
        </w:rPr>
        <w:t>Osobą upoważnioną do kontaktów z Zamawiającym</w:t>
      </w:r>
      <w:r w:rsidR="003D3B13" w:rsidRPr="00DF3BD0">
        <w:rPr>
          <w:rFonts w:ascii="Arial" w:hAnsi="Arial" w:cs="Arial"/>
          <w:sz w:val="18"/>
          <w:szCs w:val="18"/>
        </w:rPr>
        <w:t xml:space="preserve">, w celu realizacji umowy jest: </w:t>
      </w:r>
      <w:r w:rsidRPr="00DF3BD0">
        <w:rPr>
          <w:rFonts w:ascii="Arial" w:hAnsi="Arial" w:cs="Arial"/>
          <w:sz w:val="18"/>
          <w:szCs w:val="18"/>
        </w:rPr>
        <w:t>p……………….……</w:t>
      </w:r>
      <w:r w:rsidR="003D3B13" w:rsidRPr="00DF3BD0">
        <w:rPr>
          <w:rFonts w:ascii="Arial" w:hAnsi="Arial" w:cs="Arial"/>
          <w:sz w:val="18"/>
          <w:szCs w:val="18"/>
        </w:rPr>
        <w:t>……….…</w:t>
      </w:r>
      <w:r w:rsidR="006B7B4B" w:rsidRPr="00DF3BD0">
        <w:rPr>
          <w:rFonts w:ascii="Arial" w:hAnsi="Arial" w:cs="Arial"/>
          <w:sz w:val="18"/>
          <w:szCs w:val="18"/>
        </w:rPr>
        <w:t xml:space="preserve"> </w:t>
      </w:r>
      <w:r w:rsidRPr="00DF3BD0">
        <w:rPr>
          <w:rFonts w:ascii="Arial" w:hAnsi="Arial" w:cs="Arial"/>
          <w:sz w:val="18"/>
          <w:szCs w:val="18"/>
        </w:rPr>
        <w:t>tel.:……</w:t>
      </w:r>
      <w:r w:rsidR="003D3B13" w:rsidRPr="00DF3BD0">
        <w:rPr>
          <w:rFonts w:ascii="Arial" w:hAnsi="Arial" w:cs="Arial"/>
          <w:sz w:val="18"/>
          <w:szCs w:val="18"/>
        </w:rPr>
        <w:t>………</w:t>
      </w:r>
      <w:r w:rsidRPr="00DF3BD0">
        <w:rPr>
          <w:rFonts w:ascii="Arial" w:hAnsi="Arial" w:cs="Arial"/>
          <w:sz w:val="18"/>
          <w:szCs w:val="18"/>
        </w:rPr>
        <w:t xml:space="preserve"> faks:………</w:t>
      </w:r>
      <w:r w:rsidR="003D3B13" w:rsidRPr="00DF3BD0">
        <w:rPr>
          <w:rFonts w:ascii="Arial" w:hAnsi="Arial" w:cs="Arial"/>
          <w:sz w:val="18"/>
          <w:szCs w:val="18"/>
        </w:rPr>
        <w:t>……</w:t>
      </w:r>
      <w:r w:rsidRPr="00DF3BD0">
        <w:rPr>
          <w:rFonts w:ascii="Arial" w:hAnsi="Arial" w:cs="Arial"/>
          <w:sz w:val="18"/>
          <w:szCs w:val="18"/>
        </w:rPr>
        <w:t xml:space="preserve">, </w:t>
      </w:r>
      <w:r w:rsidR="003D3B13" w:rsidRPr="00DF3BD0">
        <w:rPr>
          <w:rFonts w:ascii="Arial" w:hAnsi="Arial" w:cs="Arial"/>
          <w:sz w:val="18"/>
          <w:szCs w:val="18"/>
        </w:rPr>
        <w:t xml:space="preserve">  </w:t>
      </w:r>
      <w:r w:rsidRPr="00DF3BD0">
        <w:rPr>
          <w:rFonts w:ascii="Arial" w:hAnsi="Arial" w:cs="Arial"/>
          <w:sz w:val="18"/>
          <w:szCs w:val="18"/>
        </w:rPr>
        <w:t>e-mail:………………</w:t>
      </w:r>
      <w:r w:rsidR="003D3B13" w:rsidRPr="00DF3BD0">
        <w:rPr>
          <w:rFonts w:ascii="Arial" w:hAnsi="Arial" w:cs="Arial"/>
          <w:sz w:val="18"/>
          <w:szCs w:val="18"/>
        </w:rPr>
        <w:t>……</w:t>
      </w:r>
    </w:p>
    <w:p w:rsidR="00DF3BD0" w:rsidRP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DF3BD0">
        <w:rPr>
          <w:rFonts w:ascii="Arial" w:eastAsiaTheme="minorHAnsi" w:hAnsi="Arial" w:cs="Arial"/>
          <w:color w:val="000000"/>
          <w:sz w:val="18"/>
          <w:szCs w:val="18"/>
          <w:lang w:eastAsia="en-US"/>
        </w:rPr>
        <w:t xml:space="preserve">Zastrzegamy sobie prawo zmiany ww. osoby, w drodze pisemnej notyfikacji  o dokonanej zmianie. </w:t>
      </w:r>
    </w:p>
    <w:p w:rsidR="00DF3BD0" w:rsidRP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sz w:val="18"/>
          <w:szCs w:val="18"/>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DF3BD0" w:rsidRP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sz w:val="18"/>
          <w:szCs w:val="18"/>
        </w:rPr>
        <w:t xml:space="preserve">Jesteśmy związani niniejszą ofertą przez czas wskazany w Specyfikacji Istotnych Warunków Zamówienia tj. </w:t>
      </w:r>
      <w:r w:rsidRPr="00DF3BD0">
        <w:rPr>
          <w:rFonts w:ascii="Arial" w:hAnsi="Arial" w:cs="Arial"/>
          <w:b/>
          <w:sz w:val="18"/>
          <w:szCs w:val="18"/>
        </w:rPr>
        <w:t>30 dni</w:t>
      </w:r>
      <w:r w:rsidRPr="00DF3BD0">
        <w:rPr>
          <w:rFonts w:ascii="Arial" w:hAnsi="Arial" w:cs="Arial"/>
          <w:sz w:val="18"/>
          <w:szCs w:val="18"/>
        </w:rPr>
        <w:t xml:space="preserve"> od upływu terminu składania ofert.</w:t>
      </w:r>
    </w:p>
    <w:p w:rsidR="00DF3BD0" w:rsidRPr="00DF3BD0" w:rsidRDefault="00707639" w:rsidP="00DF3BD0">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sz w:val="18"/>
          <w:szCs w:val="18"/>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DF3BD0" w:rsidRPr="005C7253" w:rsidRDefault="00707639" w:rsidP="005C7253">
      <w:pPr>
        <w:pStyle w:val="Akapitzlist"/>
        <w:numPr>
          <w:ilvl w:val="0"/>
          <w:numId w:val="3"/>
        </w:numPr>
        <w:spacing w:line="360" w:lineRule="auto"/>
        <w:ind w:left="284" w:hanging="284"/>
        <w:jc w:val="both"/>
        <w:rPr>
          <w:rFonts w:ascii="Arial" w:hAnsi="Arial" w:cs="Arial"/>
          <w:bCs/>
          <w:i/>
          <w:sz w:val="18"/>
          <w:szCs w:val="18"/>
        </w:rPr>
      </w:pPr>
      <w:r w:rsidRPr="00DF3BD0">
        <w:rPr>
          <w:rFonts w:ascii="Arial" w:hAnsi="Arial" w:cs="Arial"/>
          <w:sz w:val="18"/>
          <w:szCs w:val="18"/>
        </w:rPr>
        <w:t>Znając treść przepisu art. 297 §1 Kodeksu Karnego: </w:t>
      </w:r>
      <w:r w:rsidRPr="00DF3BD0">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6B7B4B" w:rsidRPr="00DF3BD0" w:rsidRDefault="00707639" w:rsidP="00DF3BD0">
      <w:pPr>
        <w:numPr>
          <w:ilvl w:val="0"/>
          <w:numId w:val="3"/>
        </w:numPr>
        <w:spacing w:line="360" w:lineRule="auto"/>
        <w:ind w:left="284" w:hanging="284"/>
        <w:contextualSpacing/>
        <w:jc w:val="both"/>
        <w:rPr>
          <w:rFonts w:ascii="Arial" w:hAnsi="Arial" w:cs="Arial"/>
          <w:sz w:val="18"/>
          <w:szCs w:val="18"/>
        </w:rPr>
      </w:pPr>
      <w:r w:rsidRPr="006B7B4B">
        <w:rPr>
          <w:rFonts w:ascii="Arial" w:hAnsi="Arial" w:cs="Arial"/>
          <w:sz w:val="18"/>
          <w:szCs w:val="18"/>
        </w:rPr>
        <w:t xml:space="preserve">Wraz z niniejszą ofertą składamy:  </w:t>
      </w:r>
      <w:r w:rsidRPr="006B7B4B">
        <w:rPr>
          <w:rFonts w:ascii="Arial" w:hAnsi="Arial" w:cs="Arial"/>
          <w:b/>
          <w:sz w:val="18"/>
          <w:szCs w:val="18"/>
        </w:rPr>
        <w:t>Nazwa załącznika  / nr strony :</w:t>
      </w:r>
    </w:p>
    <w:p w:rsidR="00DF3BD0" w:rsidRPr="005008D7" w:rsidRDefault="00DF3BD0" w:rsidP="00DF3BD0">
      <w:pPr>
        <w:spacing w:line="360" w:lineRule="auto"/>
        <w:ind w:left="284"/>
        <w:contextualSpacing/>
        <w:jc w:val="both"/>
        <w:rPr>
          <w:rFonts w:ascii="Arial" w:hAnsi="Arial" w:cs="Arial"/>
          <w:sz w:val="18"/>
          <w:szCs w:val="18"/>
        </w:rPr>
      </w:pPr>
    </w:p>
    <w:p w:rsidR="000E2D4D" w:rsidRDefault="000E2D4D" w:rsidP="00DF3BD0">
      <w:pPr>
        <w:pStyle w:val="Akapitzlist"/>
        <w:numPr>
          <w:ilvl w:val="0"/>
          <w:numId w:val="2"/>
        </w:numPr>
        <w:spacing w:line="360" w:lineRule="auto"/>
        <w:ind w:left="567" w:hanging="284"/>
        <w:jc w:val="both"/>
        <w:rPr>
          <w:rFonts w:ascii="Arial" w:hAnsi="Arial" w:cs="Arial"/>
          <w:b/>
          <w:bCs/>
          <w:color w:val="0070C0"/>
          <w:sz w:val="18"/>
          <w:szCs w:val="18"/>
        </w:rPr>
      </w:pPr>
      <w:r w:rsidRPr="000E2D4D">
        <w:rPr>
          <w:rFonts w:ascii="Arial" w:hAnsi="Arial" w:cs="Arial"/>
          <w:b/>
          <w:bCs/>
          <w:color w:val="0070C0"/>
          <w:sz w:val="18"/>
          <w:szCs w:val="18"/>
        </w:rPr>
        <w:t xml:space="preserve">Informację o ilości wykonanych usług cateringu z załączeniem dowodów, że  zostały wykonane lub są wykonywane należycie,  o czym mowa w rozdz. VIII ust. </w:t>
      </w:r>
      <w:r w:rsidR="00E1333E">
        <w:rPr>
          <w:rFonts w:ascii="Arial" w:hAnsi="Arial" w:cs="Arial"/>
          <w:b/>
          <w:bCs/>
          <w:color w:val="0070C0"/>
          <w:sz w:val="18"/>
          <w:szCs w:val="18"/>
        </w:rPr>
        <w:t>4</w:t>
      </w:r>
      <w:r w:rsidRPr="000E2D4D">
        <w:rPr>
          <w:rFonts w:ascii="Arial" w:hAnsi="Arial" w:cs="Arial"/>
          <w:b/>
          <w:bCs/>
          <w:color w:val="0070C0"/>
          <w:sz w:val="18"/>
          <w:szCs w:val="18"/>
        </w:rPr>
        <w:t xml:space="preserve"> SIWZ.                                                                                                                                                                                                        </w:t>
      </w:r>
    </w:p>
    <w:p w:rsidR="006B7B4B" w:rsidRPr="000E2D4D" w:rsidRDefault="006B7B4B" w:rsidP="00DF3BD0">
      <w:pPr>
        <w:pStyle w:val="Akapitzlist"/>
        <w:numPr>
          <w:ilvl w:val="0"/>
          <w:numId w:val="2"/>
        </w:numPr>
        <w:spacing w:line="360" w:lineRule="auto"/>
        <w:ind w:left="567" w:hanging="284"/>
        <w:jc w:val="both"/>
        <w:rPr>
          <w:rFonts w:ascii="Arial" w:hAnsi="Arial" w:cs="Arial"/>
          <w:b/>
          <w:bCs/>
          <w:color w:val="0070C0"/>
          <w:sz w:val="18"/>
          <w:szCs w:val="18"/>
        </w:rPr>
      </w:pPr>
      <w:r w:rsidRPr="000E2D4D">
        <w:rPr>
          <w:rFonts w:ascii="Arial" w:hAnsi="Arial" w:cs="Arial"/>
          <w:sz w:val="18"/>
          <w:szCs w:val="18"/>
        </w:rPr>
        <w:t xml:space="preserve"> </w:t>
      </w:r>
      <w:r w:rsidR="000E2D4D" w:rsidRPr="000E2D4D">
        <w:rPr>
          <w:rFonts w:ascii="Arial" w:hAnsi="Arial" w:cs="Arial"/>
          <w:sz w:val="18"/>
          <w:szCs w:val="18"/>
        </w:rPr>
        <w:t>....................................................................................................          ..............................</w:t>
      </w:r>
    </w:p>
    <w:p w:rsidR="00707639" w:rsidRDefault="00707639" w:rsidP="006B7B4B">
      <w:pPr>
        <w:pStyle w:val="Akapitzlist"/>
        <w:spacing w:line="360" w:lineRule="auto"/>
        <w:ind w:left="284" w:hanging="284"/>
        <w:jc w:val="both"/>
        <w:rPr>
          <w:rFonts w:ascii="Arial" w:hAnsi="Arial" w:cs="Arial"/>
          <w:sz w:val="18"/>
          <w:szCs w:val="18"/>
        </w:rPr>
      </w:pPr>
    </w:p>
    <w:p w:rsidR="000E2D4D" w:rsidRDefault="00707639" w:rsidP="00DF3BD0">
      <w:pPr>
        <w:pStyle w:val="Akapitzlist"/>
        <w:numPr>
          <w:ilvl w:val="0"/>
          <w:numId w:val="2"/>
        </w:numPr>
        <w:spacing w:line="360" w:lineRule="auto"/>
        <w:ind w:left="567" w:hanging="284"/>
        <w:jc w:val="both"/>
        <w:rPr>
          <w:rFonts w:ascii="Arial" w:hAnsi="Arial" w:cs="Arial"/>
          <w:sz w:val="18"/>
          <w:szCs w:val="18"/>
        </w:rPr>
      </w:pPr>
      <w:r w:rsidRPr="00842B11">
        <w:rPr>
          <w:rFonts w:ascii="Arial" w:hAnsi="Arial" w:cs="Arial"/>
          <w:sz w:val="18"/>
          <w:szCs w:val="18"/>
        </w:rPr>
        <w:t>....................................................................................................          ..............................</w:t>
      </w:r>
    </w:p>
    <w:p w:rsidR="000E2D4D" w:rsidRPr="000E2D4D" w:rsidRDefault="000E2D4D" w:rsidP="000E2D4D">
      <w:pPr>
        <w:pStyle w:val="Akapitzlist"/>
        <w:rPr>
          <w:rFonts w:ascii="Arial" w:hAnsi="Arial" w:cs="Arial"/>
          <w:sz w:val="18"/>
          <w:szCs w:val="18"/>
        </w:rPr>
      </w:pPr>
    </w:p>
    <w:p w:rsidR="000E2D4D" w:rsidRDefault="00707639" w:rsidP="00DF3BD0">
      <w:pPr>
        <w:pStyle w:val="Akapitzlist"/>
        <w:numPr>
          <w:ilvl w:val="0"/>
          <w:numId w:val="2"/>
        </w:numPr>
        <w:spacing w:line="360" w:lineRule="auto"/>
        <w:ind w:left="567" w:hanging="284"/>
        <w:jc w:val="both"/>
        <w:rPr>
          <w:rFonts w:ascii="Arial" w:hAnsi="Arial" w:cs="Arial"/>
          <w:sz w:val="18"/>
          <w:szCs w:val="18"/>
        </w:rPr>
      </w:pPr>
      <w:r w:rsidRPr="000E2D4D">
        <w:rPr>
          <w:rFonts w:ascii="Arial" w:hAnsi="Arial" w:cs="Arial"/>
          <w:sz w:val="18"/>
          <w:szCs w:val="18"/>
        </w:rPr>
        <w:t>....................................................................................................          .............................</w:t>
      </w:r>
    </w:p>
    <w:p w:rsidR="000E2D4D" w:rsidRPr="000E2D4D" w:rsidRDefault="000E2D4D" w:rsidP="000E2D4D">
      <w:pPr>
        <w:pStyle w:val="Akapitzlist"/>
        <w:rPr>
          <w:rFonts w:ascii="Arial" w:hAnsi="Arial" w:cs="Arial"/>
          <w:sz w:val="18"/>
          <w:szCs w:val="18"/>
        </w:rPr>
      </w:pPr>
    </w:p>
    <w:p w:rsidR="000E2D4D" w:rsidRDefault="00707639" w:rsidP="00DF3BD0">
      <w:pPr>
        <w:pStyle w:val="Akapitzlist"/>
        <w:numPr>
          <w:ilvl w:val="0"/>
          <w:numId w:val="2"/>
        </w:numPr>
        <w:spacing w:line="360" w:lineRule="auto"/>
        <w:ind w:left="567" w:hanging="284"/>
        <w:jc w:val="both"/>
        <w:rPr>
          <w:rFonts w:ascii="Arial" w:hAnsi="Arial" w:cs="Arial"/>
          <w:sz w:val="18"/>
          <w:szCs w:val="18"/>
        </w:rPr>
      </w:pPr>
      <w:r w:rsidRPr="000E2D4D">
        <w:rPr>
          <w:rFonts w:ascii="Arial" w:hAnsi="Arial" w:cs="Arial"/>
          <w:sz w:val="18"/>
          <w:szCs w:val="18"/>
        </w:rPr>
        <w:t>……………………………………………………………………….           …………………….</w:t>
      </w:r>
    </w:p>
    <w:p w:rsidR="000E2D4D" w:rsidRPr="000E2D4D" w:rsidRDefault="000E2D4D" w:rsidP="000E2D4D">
      <w:pPr>
        <w:pStyle w:val="Akapitzlist"/>
        <w:rPr>
          <w:rFonts w:ascii="Arial" w:hAnsi="Arial" w:cs="Arial"/>
          <w:sz w:val="18"/>
          <w:szCs w:val="18"/>
        </w:rPr>
      </w:pPr>
    </w:p>
    <w:p w:rsidR="000E2D4D" w:rsidRDefault="00707639" w:rsidP="00DF3BD0">
      <w:pPr>
        <w:pStyle w:val="Akapitzlist"/>
        <w:numPr>
          <w:ilvl w:val="0"/>
          <w:numId w:val="2"/>
        </w:numPr>
        <w:spacing w:line="360" w:lineRule="auto"/>
        <w:ind w:left="567" w:hanging="284"/>
        <w:jc w:val="both"/>
        <w:rPr>
          <w:rFonts w:ascii="Arial" w:hAnsi="Arial" w:cs="Arial"/>
          <w:sz w:val="18"/>
          <w:szCs w:val="18"/>
        </w:rPr>
      </w:pPr>
      <w:r w:rsidRPr="000E2D4D">
        <w:rPr>
          <w:rFonts w:ascii="Arial" w:hAnsi="Arial" w:cs="Arial"/>
          <w:sz w:val="18"/>
          <w:szCs w:val="18"/>
        </w:rPr>
        <w:t>……………………………………………………………………….            …………………….</w:t>
      </w:r>
    </w:p>
    <w:p w:rsidR="000E2D4D" w:rsidRPr="000E2D4D" w:rsidRDefault="000E2D4D" w:rsidP="000E2D4D">
      <w:pPr>
        <w:pStyle w:val="Akapitzlist"/>
        <w:rPr>
          <w:rFonts w:ascii="Arial" w:hAnsi="Arial" w:cs="Arial"/>
          <w:sz w:val="18"/>
          <w:szCs w:val="18"/>
        </w:rPr>
      </w:pPr>
    </w:p>
    <w:p w:rsidR="00707639" w:rsidRPr="000E2D4D" w:rsidRDefault="00707639" w:rsidP="00DF3BD0">
      <w:pPr>
        <w:pStyle w:val="Akapitzlist"/>
        <w:numPr>
          <w:ilvl w:val="0"/>
          <w:numId w:val="2"/>
        </w:numPr>
        <w:spacing w:line="360" w:lineRule="auto"/>
        <w:ind w:left="567" w:hanging="284"/>
        <w:jc w:val="both"/>
        <w:rPr>
          <w:rFonts w:ascii="Arial" w:hAnsi="Arial" w:cs="Arial"/>
          <w:sz w:val="18"/>
          <w:szCs w:val="18"/>
        </w:rPr>
      </w:pPr>
      <w:r w:rsidRPr="000E2D4D">
        <w:rPr>
          <w:rFonts w:ascii="Arial" w:hAnsi="Arial" w:cs="Arial"/>
          <w:sz w:val="18"/>
          <w:szCs w:val="18"/>
        </w:rPr>
        <w:t>....................................................................................................          ..............................</w:t>
      </w:r>
    </w:p>
    <w:p w:rsidR="00707639" w:rsidRPr="00842B11" w:rsidRDefault="00707639" w:rsidP="000E2D4D">
      <w:pPr>
        <w:pStyle w:val="Akapitzlist"/>
        <w:spacing w:beforeLines="40" w:before="96" w:afterLines="40" w:after="96" w:line="360" w:lineRule="auto"/>
        <w:ind w:left="567"/>
        <w:rPr>
          <w:rFonts w:ascii="Arial" w:hAnsi="Arial" w:cs="Arial"/>
          <w:sz w:val="18"/>
          <w:szCs w:val="18"/>
        </w:rPr>
      </w:pPr>
    </w:p>
    <w:p w:rsidR="00707639" w:rsidRPr="00842B11" w:rsidRDefault="00707639" w:rsidP="00707639">
      <w:pPr>
        <w:spacing w:beforeLines="40" w:before="96" w:afterLines="40" w:after="96" w:line="360" w:lineRule="auto"/>
        <w:jc w:val="both"/>
        <w:rPr>
          <w:rFonts w:ascii="Arial" w:hAnsi="Arial" w:cs="Arial"/>
          <w:sz w:val="18"/>
          <w:szCs w:val="18"/>
        </w:rPr>
      </w:pPr>
    </w:p>
    <w:p w:rsidR="00DF3BD0" w:rsidRDefault="00DF3BD0" w:rsidP="007700C1">
      <w:pPr>
        <w:tabs>
          <w:tab w:val="left" w:pos="2552"/>
        </w:tabs>
        <w:spacing w:beforeLines="40" w:before="96" w:afterLines="40" w:after="96" w:line="360" w:lineRule="auto"/>
        <w:rPr>
          <w:rFonts w:ascii="Arial" w:hAnsi="Arial" w:cs="Arial"/>
          <w:color w:val="FF0000"/>
          <w:sz w:val="18"/>
          <w:szCs w:val="18"/>
        </w:rPr>
      </w:pPr>
    </w:p>
    <w:p w:rsidR="00707639" w:rsidRPr="00842B11" w:rsidRDefault="00707639" w:rsidP="00707639">
      <w:pPr>
        <w:tabs>
          <w:tab w:val="left" w:pos="2552"/>
        </w:tabs>
        <w:spacing w:beforeLines="40" w:before="96" w:afterLines="40" w:after="96" w:line="360" w:lineRule="auto"/>
        <w:ind w:left="4253"/>
        <w:jc w:val="center"/>
        <w:rPr>
          <w:rFonts w:ascii="Arial" w:hAnsi="Arial" w:cs="Arial"/>
          <w:color w:val="FF0000"/>
          <w:sz w:val="18"/>
          <w:szCs w:val="18"/>
        </w:rPr>
      </w:pPr>
      <w:r w:rsidRPr="00842B11">
        <w:rPr>
          <w:rFonts w:ascii="Arial" w:hAnsi="Arial" w:cs="Arial"/>
          <w:color w:val="FF0000"/>
          <w:sz w:val="18"/>
          <w:szCs w:val="18"/>
        </w:rPr>
        <w:t>................................................................................</w:t>
      </w:r>
    </w:p>
    <w:p w:rsidR="00707639" w:rsidRPr="00842B11" w:rsidRDefault="00707639" w:rsidP="00707639">
      <w:pPr>
        <w:spacing w:beforeLines="40" w:before="96" w:afterLines="40" w:after="96" w:line="360" w:lineRule="auto"/>
        <w:ind w:left="4253"/>
        <w:jc w:val="center"/>
        <w:rPr>
          <w:rFonts w:ascii="Arial" w:hAnsi="Arial" w:cs="Arial"/>
          <w:color w:val="FF0000"/>
          <w:sz w:val="18"/>
          <w:szCs w:val="18"/>
        </w:rPr>
      </w:pPr>
      <w:r w:rsidRPr="00842B11">
        <w:rPr>
          <w:rFonts w:ascii="Arial" w:hAnsi="Arial" w:cs="Arial"/>
          <w:color w:val="FF0000"/>
          <w:sz w:val="18"/>
          <w:szCs w:val="18"/>
        </w:rPr>
        <w:t>data i podpis osoby uprawnionej</w:t>
      </w:r>
    </w:p>
    <w:p w:rsidR="00707639" w:rsidRPr="00842B11" w:rsidRDefault="00707639" w:rsidP="00707639">
      <w:pPr>
        <w:tabs>
          <w:tab w:val="left" w:pos="284"/>
          <w:tab w:val="left" w:pos="709"/>
        </w:tabs>
        <w:spacing w:beforeLines="40" w:before="96" w:afterLines="40" w:after="96" w:line="360" w:lineRule="auto"/>
        <w:ind w:left="4253"/>
        <w:jc w:val="center"/>
        <w:rPr>
          <w:rFonts w:ascii="Arial" w:hAnsi="Arial" w:cs="Arial"/>
          <w:color w:val="FF0000"/>
          <w:sz w:val="18"/>
          <w:szCs w:val="18"/>
        </w:rPr>
      </w:pPr>
      <w:r w:rsidRPr="00842B11">
        <w:rPr>
          <w:rFonts w:ascii="Arial" w:hAnsi="Arial" w:cs="Arial"/>
          <w:color w:val="FF0000"/>
          <w:sz w:val="18"/>
          <w:szCs w:val="18"/>
        </w:rPr>
        <w:t xml:space="preserve">do reprezentowania Wykonawcy </w:t>
      </w:r>
      <w:bookmarkEnd w:id="0"/>
      <w:bookmarkEnd w:id="1"/>
      <w:bookmarkEnd w:id="2"/>
      <w:bookmarkEnd w:id="3"/>
      <w:bookmarkEnd w:id="4"/>
      <w:bookmarkEnd w:id="5"/>
      <w:bookmarkEnd w:id="6"/>
      <w:bookmarkEnd w:id="7"/>
    </w:p>
    <w:sectPr w:rsidR="00707639" w:rsidRPr="00842B11" w:rsidSect="005E47D1">
      <w:headerReference w:type="default" r:id="rId9"/>
      <w:footerReference w:type="default" r:id="rId10"/>
      <w:headerReference w:type="first" r:id="rId11"/>
      <w:footerReference w:type="first" r:id="rId12"/>
      <w:pgSz w:w="11906" w:h="16838"/>
      <w:pgMar w:top="568" w:right="1417" w:bottom="709" w:left="1418" w:header="142" w:footer="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4E8" w:rsidRDefault="007D54E8" w:rsidP="00B26BB1">
      <w:r>
        <w:separator/>
      </w:r>
    </w:p>
  </w:endnote>
  <w:endnote w:type="continuationSeparator" w:id="0">
    <w:p w:rsidR="007D54E8" w:rsidRDefault="007D54E8" w:rsidP="00B2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789965044"/>
      <w:docPartObj>
        <w:docPartGallery w:val="Page Numbers (Bottom of Page)"/>
        <w:docPartUnique/>
      </w:docPartObj>
    </w:sdtPr>
    <w:sdtEndPr/>
    <w:sdtContent>
      <w:p w:rsidR="007D54E8" w:rsidRDefault="007D54E8" w:rsidP="0093029A">
        <w:pPr>
          <w:pStyle w:val="Stopka"/>
          <w:jc w:val="right"/>
          <w:rPr>
            <w:rFonts w:asciiTheme="majorHAnsi" w:eastAsiaTheme="majorEastAsia" w:hAnsiTheme="majorHAnsi" w:cstheme="majorBidi"/>
            <w:sz w:val="28"/>
            <w:szCs w:val="28"/>
          </w:rPr>
        </w:pPr>
      </w:p>
      <w:p w:rsidR="007D54E8" w:rsidRPr="0093029A" w:rsidRDefault="007D54E8" w:rsidP="0093029A">
        <w:pPr>
          <w:pStyle w:val="Stopka"/>
          <w:jc w:val="right"/>
          <w:rPr>
            <w:rFonts w:ascii="Arial" w:eastAsiaTheme="majorEastAsia" w:hAnsi="Arial" w:cs="Arial"/>
            <w:sz w:val="16"/>
            <w:szCs w:val="16"/>
          </w:rPr>
        </w:pPr>
        <w:r w:rsidRPr="0093029A">
          <w:rPr>
            <w:rFonts w:ascii="Arial" w:eastAsiaTheme="majorEastAsia" w:hAnsi="Arial" w:cs="Arial"/>
            <w:sz w:val="16"/>
            <w:szCs w:val="16"/>
          </w:rPr>
          <w:t xml:space="preserve">str. </w:t>
        </w:r>
        <w:r w:rsidRPr="0093029A">
          <w:rPr>
            <w:rFonts w:ascii="Arial" w:eastAsiaTheme="minorEastAsia" w:hAnsi="Arial" w:cs="Arial"/>
            <w:sz w:val="16"/>
            <w:szCs w:val="16"/>
          </w:rPr>
          <w:fldChar w:fldCharType="begin"/>
        </w:r>
        <w:r w:rsidRPr="0093029A">
          <w:rPr>
            <w:rFonts w:ascii="Arial" w:hAnsi="Arial" w:cs="Arial"/>
            <w:sz w:val="16"/>
            <w:szCs w:val="16"/>
          </w:rPr>
          <w:instrText>PAGE    \* MERGEFORMAT</w:instrText>
        </w:r>
        <w:r w:rsidRPr="0093029A">
          <w:rPr>
            <w:rFonts w:ascii="Arial" w:eastAsiaTheme="minorEastAsia" w:hAnsi="Arial" w:cs="Arial"/>
            <w:sz w:val="16"/>
            <w:szCs w:val="16"/>
          </w:rPr>
          <w:fldChar w:fldCharType="separate"/>
        </w:r>
        <w:r w:rsidR="004A2815" w:rsidRPr="004A2815">
          <w:rPr>
            <w:rFonts w:ascii="Arial" w:eastAsiaTheme="majorEastAsia" w:hAnsi="Arial" w:cs="Arial"/>
            <w:noProof/>
            <w:sz w:val="16"/>
            <w:szCs w:val="16"/>
          </w:rPr>
          <w:t>4</w:t>
        </w:r>
        <w:r w:rsidRPr="0093029A">
          <w:rPr>
            <w:rFonts w:ascii="Arial" w:eastAsiaTheme="majorEastAsia" w:hAnsi="Arial" w:cs="Arial"/>
            <w:sz w:val="16"/>
            <w:szCs w:val="16"/>
          </w:rPr>
          <w:fldChar w:fldCharType="end"/>
        </w:r>
        <w:r w:rsidRPr="0093029A">
          <w:rPr>
            <w:rFonts w:ascii="Arial" w:eastAsiaTheme="majorEastAsia" w:hAnsi="Arial" w:cs="Arial"/>
            <w:sz w:val="16"/>
            <w:szCs w:val="16"/>
          </w:rPr>
          <w:t xml:space="preserve"> z </w:t>
        </w:r>
        <w:r>
          <w:rPr>
            <w:rFonts w:ascii="Arial" w:eastAsiaTheme="majorEastAsia" w:hAnsi="Arial" w:cs="Arial"/>
            <w:sz w:val="16"/>
            <w:szCs w:val="16"/>
          </w:rPr>
          <w:t>4</w:t>
        </w:r>
      </w:p>
    </w:sdtContent>
  </w:sdt>
  <w:p w:rsidR="007D54E8" w:rsidRPr="0093029A" w:rsidRDefault="007D54E8" w:rsidP="0093029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7D1" w:rsidRPr="005E47D1" w:rsidRDefault="004A2815" w:rsidP="005E47D1">
    <w:pPr>
      <w:tabs>
        <w:tab w:val="center" w:pos="4536"/>
        <w:tab w:val="right" w:pos="9072"/>
      </w:tabs>
      <w:jc w:val="center"/>
      <w:rPr>
        <w:rFonts w:asciiTheme="minorHAnsi" w:eastAsia="Calibri" w:hAnsiTheme="minorHAnsi"/>
        <w:i/>
        <w:sz w:val="16"/>
        <w:szCs w:val="16"/>
        <w:lang w:eastAsia="en-US"/>
      </w:rPr>
    </w:pPr>
    <w:r>
      <w:rPr>
        <w:rFonts w:asciiTheme="minorHAnsi" w:eastAsia="Calibri" w:hAnsiTheme="minorHAnsi"/>
        <w:i/>
        <w:sz w:val="16"/>
        <w:szCs w:val="16"/>
        <w:lang w:eastAsia="en-US"/>
      </w:rPr>
      <w:pict>
        <v:rect id="_x0000_i1027" style="width:453.6pt;height:.75pt" o:hralign="center" o:hrstd="t" o:hr="t" fillcolor="#a0a0a0" stroked="f"/>
      </w:pict>
    </w:r>
  </w:p>
  <w:p w:rsidR="005E47D1" w:rsidRPr="005E47D1" w:rsidRDefault="005E47D1" w:rsidP="005E47D1">
    <w:pPr>
      <w:tabs>
        <w:tab w:val="left" w:pos="3668"/>
        <w:tab w:val="center" w:pos="4536"/>
        <w:tab w:val="right" w:pos="9072"/>
      </w:tabs>
      <w:jc w:val="center"/>
      <w:rPr>
        <w:rFonts w:asciiTheme="minorHAnsi" w:eastAsia="Calibri" w:hAnsiTheme="minorHAnsi"/>
        <w:i/>
        <w:sz w:val="16"/>
        <w:szCs w:val="16"/>
        <w:lang w:eastAsia="en-US"/>
      </w:rPr>
    </w:pPr>
    <w:r w:rsidRPr="005E47D1">
      <w:rPr>
        <w:rFonts w:ascii="Arial" w:eastAsia="Calibri" w:hAnsi="Arial" w:cs="Arial"/>
        <w:b/>
        <w:bCs/>
        <w:sz w:val="18"/>
        <w:szCs w:val="18"/>
        <w:lang w:eastAsia="en-US"/>
      </w:rPr>
      <w:t>„Projekt współfinansowany ze środków funduszy norweskich i krajowych”</w:t>
    </w:r>
  </w:p>
  <w:p w:rsidR="005E47D1" w:rsidRPr="005E47D1" w:rsidRDefault="004A2815" w:rsidP="005E47D1">
    <w:pPr>
      <w:tabs>
        <w:tab w:val="left" w:pos="3668"/>
      </w:tabs>
      <w:jc w:val="center"/>
      <w:rPr>
        <w:rFonts w:asciiTheme="minorHAnsi" w:eastAsia="Calibri" w:hAnsiTheme="minorHAnsi"/>
        <w:i/>
        <w:sz w:val="16"/>
        <w:szCs w:val="16"/>
        <w:lang w:eastAsia="en-US"/>
      </w:rPr>
    </w:pPr>
    <w:r>
      <w:rPr>
        <w:rFonts w:asciiTheme="minorHAnsi" w:eastAsia="Calibri" w:hAnsiTheme="minorHAnsi"/>
        <w:i/>
        <w:sz w:val="16"/>
        <w:szCs w:val="16"/>
        <w:lang w:eastAsia="en-US"/>
      </w:rPr>
      <w:pict>
        <v:rect id="_x0000_i1028" style="width:453.6pt;height:.75pt" o:hralign="center" o:hrstd="t" o:hr="t" fillcolor="#a0a0a0" stroked="f"/>
      </w:pict>
    </w:r>
  </w:p>
  <w:p w:rsidR="005E47D1" w:rsidRPr="005E47D1" w:rsidRDefault="005E47D1" w:rsidP="005E47D1">
    <w:pPr>
      <w:tabs>
        <w:tab w:val="center" w:pos="4536"/>
        <w:tab w:val="right" w:pos="9072"/>
      </w:tabs>
      <w:rPr>
        <w:rFonts w:ascii="Calibri" w:eastAsia="Calibri" w:hAnsi="Calibri"/>
        <w:sz w:val="22"/>
        <w:szCs w:val="22"/>
        <w:lang w:eastAsia="en-US"/>
      </w:rPr>
    </w:pPr>
    <w:r w:rsidRPr="005E47D1">
      <w:rPr>
        <w:rFonts w:ascii="Calibri" w:eastAsia="Calibri" w:hAnsi="Calibri"/>
        <w:sz w:val="22"/>
        <w:szCs w:val="22"/>
        <w:lang w:eastAsia="en-US"/>
      </w:rPr>
      <w:tab/>
    </w:r>
    <w:sdt>
      <w:sdtPr>
        <w:rPr>
          <w:rFonts w:ascii="Calibri" w:eastAsia="Calibri" w:hAnsi="Calibri"/>
          <w:sz w:val="22"/>
          <w:szCs w:val="22"/>
          <w:lang w:eastAsia="en-US"/>
        </w:rPr>
        <w:id w:val="1192269572"/>
        <w:docPartObj>
          <w:docPartGallery w:val="Page Numbers (Bottom of Page)"/>
          <w:docPartUnique/>
        </w:docPartObj>
      </w:sdtPr>
      <w:sdtEndPr>
        <w:rPr>
          <w:noProof/>
        </w:rPr>
      </w:sdtEndPr>
      <w:sdtContent/>
    </w:sdt>
    <w:r w:rsidRPr="005E47D1">
      <w:rPr>
        <w:rFonts w:ascii="Calibri" w:eastAsia="Calibri" w:hAnsi="Calibri"/>
        <w:noProof/>
        <w:sz w:val="22"/>
        <w:szCs w:val="22"/>
        <w:lang w:eastAsia="en-US"/>
      </w:rPr>
      <w:tab/>
    </w:r>
  </w:p>
  <w:p w:rsidR="005E47D1" w:rsidRDefault="005E47D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4E8" w:rsidRDefault="007D54E8" w:rsidP="00B26BB1">
      <w:r>
        <w:separator/>
      </w:r>
    </w:p>
  </w:footnote>
  <w:footnote w:type="continuationSeparator" w:id="0">
    <w:p w:rsidR="007D54E8" w:rsidRDefault="007D54E8" w:rsidP="00B26BB1">
      <w:r>
        <w:continuationSeparator/>
      </w:r>
    </w:p>
  </w:footnote>
  <w:footnote w:id="1">
    <w:p w:rsidR="007D54E8" w:rsidRPr="00DF3BD0" w:rsidRDefault="007D54E8" w:rsidP="00DF3BD0">
      <w:pPr>
        <w:pStyle w:val="Tekstprzypisudolnego"/>
        <w:spacing w:line="360" w:lineRule="auto"/>
        <w:ind w:left="284" w:hanging="284"/>
        <w:rPr>
          <w:rFonts w:ascii="Arial" w:hAnsi="Arial" w:cs="Arial"/>
          <w:sz w:val="16"/>
          <w:szCs w:val="16"/>
        </w:rPr>
      </w:pPr>
      <w:r w:rsidRPr="00DF3BD0">
        <w:rPr>
          <w:rStyle w:val="Odwoanieprzypisudolnego"/>
          <w:rFonts w:ascii="Arial" w:hAnsi="Arial" w:cs="Arial"/>
          <w:sz w:val="16"/>
          <w:szCs w:val="16"/>
          <w:vertAlign w:val="baseline"/>
        </w:rPr>
        <w:footnoteRef/>
      </w:r>
      <w:r w:rsidRPr="00DF3BD0">
        <w:rPr>
          <w:rFonts w:ascii="Arial" w:hAnsi="Arial" w:cs="Arial"/>
          <w:sz w:val="16"/>
          <w:szCs w:val="16"/>
        </w:rPr>
        <w:t xml:space="preserve"> - </w:t>
      </w:r>
      <w:r>
        <w:rPr>
          <w:rFonts w:ascii="Arial" w:hAnsi="Arial" w:cs="Arial"/>
          <w:sz w:val="16"/>
          <w:szCs w:val="16"/>
        </w:rPr>
        <w:t xml:space="preserve"> </w:t>
      </w:r>
      <w:r w:rsidRPr="00DF3BD0">
        <w:rPr>
          <w:rFonts w:ascii="Arial" w:hAnsi="Arial" w:cs="Arial"/>
          <w:sz w:val="16"/>
          <w:szCs w:val="16"/>
        </w:rPr>
        <w:t>niepotrzebne skreślić</w:t>
      </w:r>
    </w:p>
  </w:footnote>
  <w:footnote w:id="2">
    <w:p w:rsidR="007D54E8" w:rsidRPr="00DF3BD0" w:rsidRDefault="007D54E8" w:rsidP="00DF3BD0">
      <w:pPr>
        <w:tabs>
          <w:tab w:val="left" w:pos="0"/>
        </w:tabs>
        <w:autoSpaceDE w:val="0"/>
        <w:autoSpaceDN w:val="0"/>
        <w:adjustRightInd w:val="0"/>
        <w:spacing w:line="360" w:lineRule="auto"/>
        <w:ind w:left="284" w:hanging="284"/>
        <w:jc w:val="both"/>
        <w:rPr>
          <w:rFonts w:ascii="Arial" w:hAnsi="Arial" w:cs="Arial"/>
          <w:sz w:val="16"/>
          <w:szCs w:val="16"/>
        </w:rPr>
      </w:pPr>
      <w:r w:rsidRPr="00DF3BD0">
        <w:rPr>
          <w:rStyle w:val="Odwoanieprzypisudolnego"/>
          <w:rFonts w:ascii="Arial" w:eastAsiaTheme="majorEastAsia" w:hAnsi="Arial" w:cs="Arial"/>
          <w:sz w:val="16"/>
          <w:szCs w:val="16"/>
          <w:vertAlign w:val="baseline"/>
        </w:rPr>
        <w:footnoteRef/>
      </w:r>
      <w:r>
        <w:rPr>
          <w:rFonts w:ascii="Arial" w:hAnsi="Arial" w:cs="Arial"/>
          <w:sz w:val="16"/>
          <w:szCs w:val="16"/>
        </w:rPr>
        <w:t xml:space="preserve"> </w:t>
      </w:r>
      <w:r w:rsidRPr="00DF3BD0">
        <w:rPr>
          <w:rFonts w:ascii="Arial" w:hAnsi="Arial" w:cs="Arial"/>
          <w:sz w:val="16"/>
          <w:szCs w:val="16"/>
        </w:rPr>
        <w:t>-</w:t>
      </w:r>
      <w:r>
        <w:rPr>
          <w:rFonts w:ascii="Arial" w:hAnsi="Arial" w:cs="Arial"/>
          <w:sz w:val="16"/>
          <w:szCs w:val="16"/>
        </w:rPr>
        <w:t xml:space="preserve"> </w:t>
      </w:r>
      <w:r w:rsidRPr="00DF3BD0">
        <w:rPr>
          <w:rFonts w:ascii="Arial" w:hAnsi="Arial" w:cs="Arial"/>
          <w:sz w:val="16"/>
          <w:szCs w:val="16"/>
          <w:lang w:eastAsia="en-US"/>
        </w:rPr>
        <w:t>w  przypadku, gdy Wykonawca polega na zasobach innych podmiotów ust. 5  na</w:t>
      </w:r>
      <w:r>
        <w:rPr>
          <w:rFonts w:ascii="Arial" w:hAnsi="Arial" w:cs="Arial"/>
          <w:sz w:val="16"/>
          <w:szCs w:val="16"/>
          <w:lang w:eastAsia="en-US"/>
        </w:rPr>
        <w:t xml:space="preserve">leży wykreślić i złożyć pisemne </w:t>
      </w:r>
      <w:r w:rsidRPr="00DF3BD0">
        <w:rPr>
          <w:rFonts w:ascii="Arial" w:hAnsi="Arial" w:cs="Arial"/>
          <w:sz w:val="16"/>
          <w:szCs w:val="16"/>
          <w:lang w:eastAsia="en-US"/>
        </w:rPr>
        <w:t>zobowiązanie tych podmiotów do udostępnienia niezbędnych zasobów, np. zgodnie z załącznikiem nr 1D do SIWZ</w:t>
      </w:r>
    </w:p>
  </w:footnote>
  <w:footnote w:id="3">
    <w:p w:rsidR="007D54E8" w:rsidRPr="00DF3BD0" w:rsidRDefault="007D54E8" w:rsidP="00DF3BD0">
      <w:pPr>
        <w:pStyle w:val="Tekstprzypisudolnego"/>
        <w:tabs>
          <w:tab w:val="left" w:pos="0"/>
        </w:tabs>
        <w:spacing w:line="360" w:lineRule="auto"/>
        <w:ind w:left="284" w:hanging="284"/>
        <w:jc w:val="both"/>
        <w:rPr>
          <w:rFonts w:ascii="Arial" w:hAnsi="Arial" w:cs="Arial"/>
          <w:sz w:val="16"/>
          <w:szCs w:val="16"/>
        </w:rPr>
      </w:pPr>
      <w:r w:rsidRPr="00DF3BD0">
        <w:rPr>
          <w:rStyle w:val="Odwoanieprzypisudolnego"/>
          <w:rFonts w:ascii="Arial" w:hAnsi="Arial" w:cs="Arial"/>
          <w:sz w:val="16"/>
          <w:szCs w:val="16"/>
          <w:vertAlign w:val="baseline"/>
        </w:rPr>
        <w:footnoteRef/>
      </w:r>
      <w:r>
        <w:rPr>
          <w:rFonts w:ascii="Arial" w:hAnsi="Arial" w:cs="Arial"/>
          <w:sz w:val="16"/>
          <w:szCs w:val="16"/>
        </w:rPr>
        <w:t xml:space="preserve">  </w:t>
      </w:r>
      <w:r w:rsidRPr="00DF3BD0">
        <w:rPr>
          <w:rFonts w:ascii="Arial" w:hAnsi="Arial" w:cs="Arial"/>
          <w:sz w:val="16"/>
          <w:szCs w:val="16"/>
        </w:rPr>
        <w:t>-</w:t>
      </w:r>
      <w:r>
        <w:rPr>
          <w:rFonts w:ascii="Arial" w:hAnsi="Arial" w:cs="Arial"/>
          <w:sz w:val="16"/>
          <w:szCs w:val="16"/>
        </w:rPr>
        <w:t xml:space="preserve"> </w:t>
      </w:r>
      <w:r w:rsidRPr="00DF3BD0">
        <w:rPr>
          <w:rFonts w:ascii="Arial" w:hAnsi="Arial" w:cs="Arial"/>
          <w:sz w:val="16"/>
          <w:szCs w:val="16"/>
        </w:rPr>
        <w:t>w przypadku pozostawienia ust. 6  bez uzupełnienia, Zamawiający przyjmie, że Wykonawca zamierza wykonać zamówienie samodzielnie,</w:t>
      </w:r>
      <w:r w:rsidRPr="00DF3BD0">
        <w:rPr>
          <w:rFonts w:ascii="Arial" w:eastAsia="Times New Roman" w:hAnsi="Arial" w:cs="Arial"/>
          <w:sz w:val="16"/>
          <w:szCs w:val="16"/>
        </w:rPr>
        <w:t xml:space="preserve"> </w:t>
      </w:r>
      <w:r w:rsidRPr="00DF3BD0">
        <w:rPr>
          <w:rFonts w:ascii="Arial" w:hAnsi="Arial" w:cs="Arial"/>
          <w:sz w:val="16"/>
          <w:szCs w:val="16"/>
        </w:rPr>
        <w:t>Nazwy (firmy) podwykonawców zostaną wskazane, tylko w wtedy, kiedy Wykonawca powołuje się na ich zasoby na zasadach określonych w art. 26 ust. 2b ustawy – Prawo zamówień publicznych, w celu wykazania spełniania warunków udziału w postępowaniu, o których mowa w art. 22 ust. 1 ustawy – Prawo zamówień publicznych.</w:t>
      </w:r>
    </w:p>
  </w:footnote>
  <w:footnote w:id="4">
    <w:p w:rsidR="007D54E8" w:rsidRPr="00363E3F" w:rsidRDefault="007D54E8" w:rsidP="00DF3BD0">
      <w:pPr>
        <w:pStyle w:val="Tekstprzypisudolnego"/>
        <w:tabs>
          <w:tab w:val="left" w:pos="0"/>
        </w:tabs>
        <w:spacing w:line="360" w:lineRule="auto"/>
        <w:ind w:left="284" w:hanging="284"/>
        <w:jc w:val="both"/>
        <w:rPr>
          <w:rFonts w:ascii="Arial" w:hAnsi="Arial" w:cs="Arial"/>
          <w:i/>
          <w:sz w:val="18"/>
          <w:szCs w:val="18"/>
        </w:rPr>
      </w:pPr>
      <w:r w:rsidRPr="00DF3BD0">
        <w:rPr>
          <w:rStyle w:val="Odwoanieprzypisudolnego"/>
          <w:rFonts w:ascii="Arial" w:hAnsi="Arial" w:cs="Arial"/>
          <w:sz w:val="16"/>
          <w:szCs w:val="16"/>
          <w:vertAlign w:val="baseline"/>
        </w:rPr>
        <w:footnoteRef/>
      </w:r>
      <w:r>
        <w:rPr>
          <w:rFonts w:ascii="Arial" w:hAnsi="Arial" w:cs="Arial"/>
          <w:sz w:val="16"/>
          <w:szCs w:val="16"/>
        </w:rPr>
        <w:t xml:space="preserve"> </w:t>
      </w:r>
      <w:r w:rsidRPr="00DF3BD0">
        <w:rPr>
          <w:rFonts w:ascii="Arial" w:hAnsi="Arial" w:cs="Arial"/>
          <w:sz w:val="16"/>
          <w:szCs w:val="16"/>
        </w:rPr>
        <w:t>-</w:t>
      </w:r>
      <w:r>
        <w:rPr>
          <w:rFonts w:ascii="Arial" w:hAnsi="Arial" w:cs="Arial"/>
          <w:sz w:val="16"/>
          <w:szCs w:val="16"/>
        </w:rPr>
        <w:t xml:space="preserve">  </w:t>
      </w:r>
      <w:r w:rsidRPr="00DF3BD0">
        <w:rPr>
          <w:rFonts w:ascii="Arial" w:hAnsi="Arial" w:cs="Arial"/>
          <w:iCs/>
          <w:sz w:val="16"/>
          <w:szCs w:val="16"/>
        </w:rPr>
        <w:t xml:space="preserve">w  przypadku gdy Wykonawca należy do grupy kapitałowej, należy wykreślić ust. 7 oraz przedłożyć wraz z ofertą listę podmiotów należących do tej samej grupy kapitałowej, zgodnie z rozdz. IV </w:t>
      </w:r>
      <w:r w:rsidRPr="00DF3BD0">
        <w:rPr>
          <w:rFonts w:ascii="Arial" w:hAnsi="Arial" w:cs="Arial"/>
          <w:sz w:val="16"/>
          <w:szCs w:val="16"/>
        </w:rPr>
        <w:t xml:space="preserve"> ust. 6 SIWZ</w:t>
      </w:r>
      <w:r>
        <w:rPr>
          <w:rFonts w:ascii="Arial" w:hAnsi="Arial"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4E8" w:rsidRDefault="007D54E8" w:rsidP="007F7D1D">
    <w:pPr>
      <w:jc w:val="center"/>
      <w:rPr>
        <w:rFonts w:ascii="Calibri" w:hAnsi="Calibri"/>
        <w:bCs/>
        <w:i/>
        <w:iCs/>
        <w:sz w:val="16"/>
        <w:szCs w:val="16"/>
      </w:rPr>
    </w:pPr>
  </w:p>
  <w:p w:rsidR="007D54E8" w:rsidRPr="007503E6" w:rsidRDefault="007D54E8" w:rsidP="00D4717E">
    <w:pPr>
      <w:jc w:val="center"/>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7D1" w:rsidRPr="005E47D1" w:rsidRDefault="005E47D1" w:rsidP="005E47D1">
    <w:pPr>
      <w:tabs>
        <w:tab w:val="left" w:pos="5395"/>
        <w:tab w:val="left" w:pos="7853"/>
        <w:tab w:val="left" w:pos="8496"/>
        <w:tab w:val="right" w:pos="9072"/>
      </w:tabs>
      <w:jc w:val="center"/>
      <w:rPr>
        <w:rFonts w:ascii="Calibri" w:eastAsia="Calibri" w:hAnsi="Calibri"/>
        <w:sz w:val="22"/>
        <w:szCs w:val="22"/>
        <w:lang w:eastAsia="en-US"/>
      </w:rPr>
    </w:pPr>
    <w:r w:rsidRPr="005E47D1">
      <w:rPr>
        <w:rFonts w:ascii="Calibri" w:eastAsia="Calibri" w:hAnsi="Calibri"/>
        <w:noProof/>
        <w:sz w:val="22"/>
        <w:szCs w:val="22"/>
      </w:rPr>
      <w:drawing>
        <wp:inline distT="0" distB="0" distL="0" distR="0" wp14:anchorId="4E3CD339" wp14:editId="0E8021F4">
          <wp:extent cx="1123950" cy="6858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685800"/>
                  </a:xfrm>
                  <a:prstGeom prst="rect">
                    <a:avLst/>
                  </a:prstGeom>
                  <a:noFill/>
                  <a:ln>
                    <a:noFill/>
                  </a:ln>
                </pic:spPr>
              </pic:pic>
            </a:graphicData>
          </a:graphic>
        </wp:inline>
      </w:drawing>
    </w:r>
    <w:r w:rsidRPr="005E47D1">
      <w:rPr>
        <w:rFonts w:ascii="Calibri" w:eastAsia="Calibri" w:hAnsi="Calibri"/>
        <w:noProof/>
        <w:sz w:val="22"/>
        <w:szCs w:val="22"/>
      </w:rPr>
      <w:t xml:space="preserve">        </w:t>
    </w:r>
    <w:r w:rsidRPr="005E47D1">
      <w:rPr>
        <w:rFonts w:ascii="Calibri" w:eastAsia="Calibri" w:hAnsi="Calibri"/>
        <w:noProof/>
        <w:sz w:val="22"/>
        <w:szCs w:val="22"/>
      </w:rPr>
      <w:drawing>
        <wp:inline distT="0" distB="0" distL="0" distR="0" wp14:anchorId="64A344DC" wp14:editId="6695A71A">
          <wp:extent cx="1876425" cy="37147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425" cy="371475"/>
                  </a:xfrm>
                  <a:prstGeom prst="rect">
                    <a:avLst/>
                  </a:prstGeom>
                  <a:noFill/>
                  <a:ln>
                    <a:noFill/>
                  </a:ln>
                </pic:spPr>
              </pic:pic>
            </a:graphicData>
          </a:graphic>
        </wp:inline>
      </w:drawing>
    </w:r>
    <w:r w:rsidRPr="005E47D1">
      <w:rPr>
        <w:rFonts w:ascii="Calibri" w:eastAsia="Calibri" w:hAnsi="Calibri"/>
        <w:noProof/>
        <w:sz w:val="22"/>
        <w:szCs w:val="22"/>
      </w:rPr>
      <w:t xml:space="preserve">       </w:t>
    </w:r>
    <w:r w:rsidRPr="005E47D1">
      <w:rPr>
        <w:rFonts w:ascii="Calibri" w:eastAsia="Calibri" w:hAnsi="Calibri"/>
        <w:noProof/>
        <w:sz w:val="22"/>
        <w:szCs w:val="22"/>
      </w:rPr>
      <w:drawing>
        <wp:inline distT="0" distB="0" distL="0" distR="0" wp14:anchorId="163881F7" wp14:editId="10DE9B54">
          <wp:extent cx="2152650" cy="77152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52650" cy="771525"/>
                  </a:xfrm>
                  <a:prstGeom prst="rect">
                    <a:avLst/>
                  </a:prstGeom>
                  <a:noFill/>
                  <a:ln>
                    <a:noFill/>
                  </a:ln>
                </pic:spPr>
              </pic:pic>
            </a:graphicData>
          </a:graphic>
        </wp:inline>
      </w:drawing>
    </w:r>
    <w:r w:rsidRPr="005E47D1">
      <w:rPr>
        <w:rFonts w:ascii="Calibri" w:eastAsia="Calibri" w:hAnsi="Calibri"/>
        <w:sz w:val="22"/>
        <w:szCs w:val="22"/>
        <w:lang w:eastAsia="en-US"/>
      </w:rPr>
      <w:br/>
    </w:r>
    <w:r w:rsidRPr="005E47D1">
      <w:rPr>
        <w:rFonts w:ascii="Calibri" w:eastAsia="Calibri" w:hAnsi="Calibri"/>
        <w:b/>
        <w:lang w:eastAsia="en-US"/>
      </w:rPr>
      <w:t>Nowoczesna edukacja o przeciwdziałaniu zagrożeniom środowiskowym</w:t>
    </w:r>
  </w:p>
  <w:p w:rsidR="005E47D1" w:rsidRPr="005E47D1" w:rsidRDefault="005E47D1" w:rsidP="005E47D1">
    <w:pPr>
      <w:tabs>
        <w:tab w:val="left" w:pos="7853"/>
        <w:tab w:val="right" w:pos="9072"/>
      </w:tabs>
      <w:jc w:val="center"/>
      <w:rPr>
        <w:rFonts w:ascii="Calibri" w:eastAsia="Calibri" w:hAnsi="Calibri"/>
        <w:b/>
        <w:lang w:eastAsia="en-US"/>
      </w:rPr>
    </w:pPr>
    <w:proofErr w:type="spellStart"/>
    <w:r w:rsidRPr="005E47D1">
      <w:rPr>
        <w:rFonts w:ascii="Calibri" w:eastAsia="Calibri" w:hAnsi="Calibri"/>
        <w:b/>
        <w:lang w:eastAsia="en-US"/>
      </w:rPr>
      <w:t>GeoRISKS</w:t>
    </w:r>
    <w:proofErr w:type="spellEnd"/>
  </w:p>
  <w:p w:rsidR="005E47D1" w:rsidRPr="005E47D1" w:rsidRDefault="004A2815" w:rsidP="005E47D1">
    <w:pPr>
      <w:jc w:val="center"/>
      <w:rPr>
        <w:rFonts w:asciiTheme="minorHAnsi" w:hAnsiTheme="minorHAnsi"/>
        <w:i/>
        <w:sz w:val="16"/>
        <w:szCs w:val="16"/>
      </w:rPr>
    </w:pPr>
    <w:r>
      <w:rPr>
        <w:rFonts w:asciiTheme="minorHAnsi" w:hAnsiTheme="minorHAnsi"/>
        <w:i/>
        <w:sz w:val="16"/>
        <w:szCs w:val="16"/>
      </w:rPr>
      <w:pict>
        <v:rect id="_x0000_i1025" style="width:453.6pt;height:.75pt" o:hralign="center" o:hrstd="t" o:hr="t" fillcolor="#a0a0a0" stroked="f"/>
      </w:pict>
    </w:r>
  </w:p>
  <w:p w:rsidR="005E47D1" w:rsidRPr="005E47D1" w:rsidRDefault="005E47D1" w:rsidP="005E47D1">
    <w:pPr>
      <w:jc w:val="center"/>
      <w:rPr>
        <w:color w:val="0000FF" w:themeColor="hyperlink"/>
      </w:rPr>
    </w:pPr>
    <w:r w:rsidRPr="005E47D1">
      <w:rPr>
        <w:rFonts w:ascii="Calibri" w:hAnsi="Calibri" w:cs="Arial"/>
        <w:sz w:val="16"/>
        <w:szCs w:val="16"/>
      </w:rPr>
      <w:t xml:space="preserve">Uniwersytet Śląski w Katowicach, ul. Bankowa 12,  40-007  Katowice,  </w:t>
    </w:r>
    <w:hyperlink r:id="rId4" w:history="1">
      <w:r w:rsidRPr="005E47D1">
        <w:rPr>
          <w:rFonts w:ascii="Calibri" w:hAnsi="Calibri" w:cs="Arial"/>
          <w:color w:val="0000FF" w:themeColor="hyperlink"/>
          <w:sz w:val="16"/>
          <w:szCs w:val="16"/>
          <w:u w:val="single"/>
        </w:rPr>
        <w:t>http://www.us.edu.pl</w:t>
      </w:r>
    </w:hyperlink>
  </w:p>
  <w:p w:rsidR="005E47D1" w:rsidRDefault="004A2815" w:rsidP="005E47D1">
    <w:pPr>
      <w:pStyle w:val="Nagwek"/>
    </w:pPr>
    <w:r>
      <w:rPr>
        <w:rFonts w:eastAsia="Times New Roman" w:cs="Times New Roman"/>
        <w:i/>
        <w:sz w:val="16"/>
        <w:szCs w:val="16"/>
        <w:lang w:eastAsia="pl-PL"/>
      </w:rPr>
      <w:pict>
        <v:rect id="_x0000_i1026" style="width:453.6pt;height:.7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nsid w:val="00000009"/>
    <w:multiLevelType w:val="multilevel"/>
    <w:tmpl w:val="00000009"/>
    <w:name w:val="WW8Num11"/>
    <w:lvl w:ilvl="0">
      <w:start w:val="1"/>
      <w:numFmt w:val="decimal"/>
      <w:lvlText w:val="%1."/>
      <w:lvlJc w:val="left"/>
      <w:pPr>
        <w:tabs>
          <w:tab w:val="num" w:pos="0"/>
        </w:tabs>
        <w:ind w:left="720" w:hanging="360"/>
      </w:pPr>
    </w:lvl>
    <w:lvl w:ilvl="1">
      <w:start w:val="1"/>
      <w:numFmt w:val="decimal"/>
      <w:lvlText w:val="%2)"/>
      <w:lvlJc w:val="left"/>
      <w:pPr>
        <w:tabs>
          <w:tab w:val="num" w:pos="360"/>
        </w:tabs>
        <w:ind w:left="360" w:hanging="360"/>
      </w:pPr>
      <w:rPr>
        <w:rFonts w:ascii="Times New Roman" w:eastAsia="Calibri" w:hAnsi="Times New Roman" w:cs="Times New Roman"/>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22"/>
        <w:szCs w:val="22"/>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sz w:val="22"/>
        <w:szCs w:val="22"/>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sz w:val="22"/>
        <w:szCs w:val="22"/>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3">
    <w:nsid w:val="00E62359"/>
    <w:multiLevelType w:val="hybridMultilevel"/>
    <w:tmpl w:val="6706E6E0"/>
    <w:lvl w:ilvl="0" w:tplc="6BA4E050">
      <w:start w:val="3"/>
      <w:numFmt w:val="decimal"/>
      <w:lvlText w:val="%1."/>
      <w:lvlJc w:val="left"/>
      <w:pPr>
        <w:ind w:left="644" w:hanging="360"/>
      </w:pPr>
      <w:rPr>
        <w:rFonts w:ascii="Arial" w:hAnsi="Arial" w:cs="Arial"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CF03E1"/>
    <w:multiLevelType w:val="hybridMultilevel"/>
    <w:tmpl w:val="B07AC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AFA06F3"/>
    <w:multiLevelType w:val="hybridMultilevel"/>
    <w:tmpl w:val="4844B0AC"/>
    <w:lvl w:ilvl="0" w:tplc="51686370">
      <w:start w:val="2"/>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5B7655A"/>
    <w:multiLevelType w:val="hybridMultilevel"/>
    <w:tmpl w:val="905ED3C4"/>
    <w:lvl w:ilvl="0" w:tplc="A39038E8">
      <w:start w:val="1"/>
      <w:numFmt w:val="decimal"/>
      <w:lvlText w:val="%1)"/>
      <w:lvlJc w:val="left"/>
      <w:pPr>
        <w:ind w:left="928" w:hanging="360"/>
      </w:pPr>
      <w:rPr>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EF07EFD"/>
    <w:multiLevelType w:val="hybridMultilevel"/>
    <w:tmpl w:val="FA5C3D62"/>
    <w:lvl w:ilvl="0" w:tplc="FADC7BB4">
      <w:start w:val="1"/>
      <w:numFmt w:val="decimal"/>
      <w:lvlText w:val="%1."/>
      <w:lvlJc w:val="left"/>
      <w:pPr>
        <w:ind w:left="644" w:hanging="360"/>
      </w:pPr>
      <w:rPr>
        <w:rFonts w:ascii="Arial" w:hAnsi="Arial" w:cs="Arial" w:hint="default"/>
        <w:b w:val="0"/>
        <w:color w:val="auto"/>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7"/>
  </w:num>
  <w:num w:numId="2">
    <w:abstractNumId w:val="6"/>
  </w:num>
  <w:num w:numId="3">
    <w:abstractNumId w:val="5"/>
  </w:num>
  <w:num w:numId="4">
    <w:abstractNumId w:val="4"/>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29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3A1"/>
    <w:rsid w:val="0003369A"/>
    <w:rsid w:val="0004676B"/>
    <w:rsid w:val="0007412D"/>
    <w:rsid w:val="000A1152"/>
    <w:rsid w:val="000D169F"/>
    <w:rsid w:val="000D581A"/>
    <w:rsid w:val="000E2D4D"/>
    <w:rsid w:val="00116646"/>
    <w:rsid w:val="0012019C"/>
    <w:rsid w:val="001248E7"/>
    <w:rsid w:val="001369C0"/>
    <w:rsid w:val="00166274"/>
    <w:rsid w:val="00175431"/>
    <w:rsid w:val="001B2BA2"/>
    <w:rsid w:val="001C02EC"/>
    <w:rsid w:val="001D0BAD"/>
    <w:rsid w:val="001D728A"/>
    <w:rsid w:val="001F67FA"/>
    <w:rsid w:val="002004EA"/>
    <w:rsid w:val="00212614"/>
    <w:rsid w:val="0024520E"/>
    <w:rsid w:val="00262C30"/>
    <w:rsid w:val="00272D5D"/>
    <w:rsid w:val="002755F6"/>
    <w:rsid w:val="002B42C0"/>
    <w:rsid w:val="002E3287"/>
    <w:rsid w:val="00312A66"/>
    <w:rsid w:val="003334CC"/>
    <w:rsid w:val="00352670"/>
    <w:rsid w:val="00363E3F"/>
    <w:rsid w:val="00370987"/>
    <w:rsid w:val="003D3B13"/>
    <w:rsid w:val="003E4A7C"/>
    <w:rsid w:val="003F74CA"/>
    <w:rsid w:val="004179B2"/>
    <w:rsid w:val="00447B6F"/>
    <w:rsid w:val="00455E50"/>
    <w:rsid w:val="00463441"/>
    <w:rsid w:val="00467816"/>
    <w:rsid w:val="00472F1E"/>
    <w:rsid w:val="0047417C"/>
    <w:rsid w:val="004A2815"/>
    <w:rsid w:val="004C43D3"/>
    <w:rsid w:val="004C4FCE"/>
    <w:rsid w:val="004C70D5"/>
    <w:rsid w:val="004D38DA"/>
    <w:rsid w:val="004D765A"/>
    <w:rsid w:val="004E68A3"/>
    <w:rsid w:val="004F654B"/>
    <w:rsid w:val="005008D7"/>
    <w:rsid w:val="00500CB2"/>
    <w:rsid w:val="005036F5"/>
    <w:rsid w:val="005252CB"/>
    <w:rsid w:val="005364D6"/>
    <w:rsid w:val="005607DB"/>
    <w:rsid w:val="00585B08"/>
    <w:rsid w:val="005B54A4"/>
    <w:rsid w:val="005C0777"/>
    <w:rsid w:val="005C7253"/>
    <w:rsid w:val="005E47D1"/>
    <w:rsid w:val="00627FA0"/>
    <w:rsid w:val="006407A2"/>
    <w:rsid w:val="00657FFB"/>
    <w:rsid w:val="00664B86"/>
    <w:rsid w:val="00670B12"/>
    <w:rsid w:val="00692417"/>
    <w:rsid w:val="006B7B4B"/>
    <w:rsid w:val="006D428E"/>
    <w:rsid w:val="006E6213"/>
    <w:rsid w:val="006E675E"/>
    <w:rsid w:val="006F264F"/>
    <w:rsid w:val="00707639"/>
    <w:rsid w:val="007238DC"/>
    <w:rsid w:val="00726C47"/>
    <w:rsid w:val="00730A9F"/>
    <w:rsid w:val="00735A7A"/>
    <w:rsid w:val="007503E6"/>
    <w:rsid w:val="007658C9"/>
    <w:rsid w:val="007700C1"/>
    <w:rsid w:val="007915EC"/>
    <w:rsid w:val="007A3E3A"/>
    <w:rsid w:val="007B46CD"/>
    <w:rsid w:val="007D2D5D"/>
    <w:rsid w:val="007D54E8"/>
    <w:rsid w:val="007F7D1D"/>
    <w:rsid w:val="00804790"/>
    <w:rsid w:val="00826E7C"/>
    <w:rsid w:val="00862D5A"/>
    <w:rsid w:val="00864A79"/>
    <w:rsid w:val="00893829"/>
    <w:rsid w:val="00894912"/>
    <w:rsid w:val="008A1896"/>
    <w:rsid w:val="00904113"/>
    <w:rsid w:val="0093029A"/>
    <w:rsid w:val="0094330F"/>
    <w:rsid w:val="0096712E"/>
    <w:rsid w:val="00971F99"/>
    <w:rsid w:val="0098277A"/>
    <w:rsid w:val="00983396"/>
    <w:rsid w:val="009853E4"/>
    <w:rsid w:val="00985C76"/>
    <w:rsid w:val="009A20B5"/>
    <w:rsid w:val="009B5125"/>
    <w:rsid w:val="009E66F7"/>
    <w:rsid w:val="00A23C23"/>
    <w:rsid w:val="00A5489A"/>
    <w:rsid w:val="00A6167C"/>
    <w:rsid w:val="00A6763E"/>
    <w:rsid w:val="00A7040E"/>
    <w:rsid w:val="00A844A3"/>
    <w:rsid w:val="00AA469F"/>
    <w:rsid w:val="00AB39FF"/>
    <w:rsid w:val="00AC00AA"/>
    <w:rsid w:val="00AE1B49"/>
    <w:rsid w:val="00B2036C"/>
    <w:rsid w:val="00B22146"/>
    <w:rsid w:val="00B24997"/>
    <w:rsid w:val="00B26BB1"/>
    <w:rsid w:val="00B34F8A"/>
    <w:rsid w:val="00B37C84"/>
    <w:rsid w:val="00B43F8F"/>
    <w:rsid w:val="00B463A1"/>
    <w:rsid w:val="00B66CC0"/>
    <w:rsid w:val="00B67F9B"/>
    <w:rsid w:val="00BB57C2"/>
    <w:rsid w:val="00BD04F2"/>
    <w:rsid w:val="00BF7EED"/>
    <w:rsid w:val="00C15058"/>
    <w:rsid w:val="00C2345A"/>
    <w:rsid w:val="00C54300"/>
    <w:rsid w:val="00C947B3"/>
    <w:rsid w:val="00CA67F8"/>
    <w:rsid w:val="00CE6A92"/>
    <w:rsid w:val="00D2326D"/>
    <w:rsid w:val="00D330CA"/>
    <w:rsid w:val="00D4717E"/>
    <w:rsid w:val="00D867BE"/>
    <w:rsid w:val="00D86DCA"/>
    <w:rsid w:val="00DA19AB"/>
    <w:rsid w:val="00DA1B6C"/>
    <w:rsid w:val="00DB7341"/>
    <w:rsid w:val="00DC5595"/>
    <w:rsid w:val="00DD26BD"/>
    <w:rsid w:val="00DF3BD0"/>
    <w:rsid w:val="00DF72DA"/>
    <w:rsid w:val="00E1333E"/>
    <w:rsid w:val="00E16496"/>
    <w:rsid w:val="00EB256F"/>
    <w:rsid w:val="00EB4470"/>
    <w:rsid w:val="00EC1217"/>
    <w:rsid w:val="00EC13F7"/>
    <w:rsid w:val="00EE6D3B"/>
    <w:rsid w:val="00EF0C47"/>
    <w:rsid w:val="00EF4A0D"/>
    <w:rsid w:val="00F046B2"/>
    <w:rsid w:val="00F11E2E"/>
    <w:rsid w:val="00F31DC0"/>
    <w:rsid w:val="00F651CA"/>
    <w:rsid w:val="00F717CC"/>
    <w:rsid w:val="00FA378F"/>
    <w:rsid w:val="00FA69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29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503E6"/>
    <w:pPr>
      <w:keepNext/>
      <w:outlineLvl w:val="0"/>
    </w:pPr>
    <w:rPr>
      <w:color w:val="000000"/>
      <w:sz w:val="26"/>
    </w:rPr>
  </w:style>
  <w:style w:type="paragraph" w:styleId="Nagwek2">
    <w:name w:val="heading 2"/>
    <w:basedOn w:val="Normalny"/>
    <w:next w:val="Normalny"/>
    <w:link w:val="Nagwek2Znak"/>
    <w:uiPriority w:val="9"/>
    <w:unhideWhenUsed/>
    <w:qFormat/>
    <w:rsid w:val="005252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252CB"/>
    <w:pPr>
      <w:spacing w:before="200" w:line="271" w:lineRule="auto"/>
      <w:outlineLvl w:val="2"/>
    </w:pPr>
    <w:rPr>
      <w:rFonts w:asciiTheme="majorHAnsi" w:eastAsiaTheme="majorEastAsia" w:hAnsiTheme="majorHAnsi" w:cstheme="majorBidi"/>
      <w:b/>
      <w:bCs/>
      <w:sz w:val="22"/>
      <w:szCs w:val="22"/>
      <w:lang w:eastAsia="en-US"/>
    </w:rPr>
  </w:style>
  <w:style w:type="paragraph" w:styleId="Nagwek4">
    <w:name w:val="heading 4"/>
    <w:basedOn w:val="Normalny"/>
    <w:next w:val="Normalny"/>
    <w:link w:val="Nagwek4Znak"/>
    <w:uiPriority w:val="9"/>
    <w:unhideWhenUsed/>
    <w:qFormat/>
    <w:rsid w:val="005252CB"/>
    <w:pPr>
      <w:spacing w:before="200" w:line="276" w:lineRule="auto"/>
      <w:outlineLvl w:val="3"/>
    </w:pPr>
    <w:rPr>
      <w:rFonts w:asciiTheme="majorHAnsi" w:eastAsiaTheme="majorEastAsia" w:hAnsiTheme="majorHAnsi" w:cstheme="majorBidi"/>
      <w:b/>
      <w:bCs/>
      <w:i/>
      <w:iCs/>
      <w:sz w:val="22"/>
      <w:szCs w:val="22"/>
      <w:lang w:eastAsia="en-US"/>
    </w:rPr>
  </w:style>
  <w:style w:type="paragraph" w:styleId="Nagwek5">
    <w:name w:val="heading 5"/>
    <w:basedOn w:val="Normalny"/>
    <w:next w:val="Normalny"/>
    <w:link w:val="Nagwek5Znak"/>
    <w:uiPriority w:val="9"/>
    <w:semiHidden/>
    <w:unhideWhenUsed/>
    <w:qFormat/>
    <w:rsid w:val="005252CB"/>
    <w:pPr>
      <w:spacing w:before="200" w:line="276" w:lineRule="auto"/>
      <w:outlineLvl w:val="4"/>
    </w:pPr>
    <w:rPr>
      <w:rFonts w:asciiTheme="majorHAnsi" w:eastAsiaTheme="majorEastAsia" w:hAnsiTheme="majorHAnsi" w:cstheme="majorBidi"/>
      <w:b/>
      <w:bCs/>
      <w:color w:val="7F7F7F" w:themeColor="text1" w:themeTint="80"/>
      <w:sz w:val="22"/>
      <w:szCs w:val="22"/>
      <w:lang w:eastAsia="en-US"/>
    </w:rPr>
  </w:style>
  <w:style w:type="paragraph" w:styleId="Nagwek6">
    <w:name w:val="heading 6"/>
    <w:basedOn w:val="Normalny"/>
    <w:next w:val="Normalny"/>
    <w:link w:val="Nagwek6Znak"/>
    <w:uiPriority w:val="9"/>
    <w:semiHidden/>
    <w:unhideWhenUsed/>
    <w:qFormat/>
    <w:rsid w:val="005252CB"/>
    <w:pPr>
      <w:spacing w:line="271" w:lineRule="auto"/>
      <w:outlineLvl w:val="5"/>
    </w:pPr>
    <w:rPr>
      <w:rFonts w:asciiTheme="majorHAnsi" w:eastAsiaTheme="majorEastAsia" w:hAnsiTheme="majorHAnsi" w:cstheme="majorBidi"/>
      <w:b/>
      <w:bCs/>
      <w:i/>
      <w:iCs/>
      <w:color w:val="7F7F7F" w:themeColor="text1" w:themeTint="80"/>
      <w:sz w:val="22"/>
      <w:szCs w:val="22"/>
      <w:lang w:eastAsia="en-US"/>
    </w:rPr>
  </w:style>
  <w:style w:type="paragraph" w:styleId="Nagwek7">
    <w:name w:val="heading 7"/>
    <w:basedOn w:val="Normalny"/>
    <w:next w:val="Normalny"/>
    <w:link w:val="Nagwek7Znak"/>
    <w:uiPriority w:val="9"/>
    <w:semiHidden/>
    <w:unhideWhenUsed/>
    <w:qFormat/>
    <w:rsid w:val="005252CB"/>
    <w:pPr>
      <w:spacing w:line="276" w:lineRule="auto"/>
      <w:outlineLvl w:val="6"/>
    </w:pPr>
    <w:rPr>
      <w:rFonts w:asciiTheme="majorHAnsi" w:eastAsiaTheme="majorEastAsia" w:hAnsiTheme="majorHAnsi" w:cstheme="majorBidi"/>
      <w:i/>
      <w:iCs/>
      <w:sz w:val="22"/>
      <w:szCs w:val="22"/>
      <w:lang w:eastAsia="en-US"/>
    </w:rPr>
  </w:style>
  <w:style w:type="paragraph" w:styleId="Nagwek8">
    <w:name w:val="heading 8"/>
    <w:basedOn w:val="Normalny"/>
    <w:next w:val="Normalny"/>
    <w:link w:val="Nagwek8Znak"/>
    <w:uiPriority w:val="9"/>
    <w:semiHidden/>
    <w:unhideWhenUsed/>
    <w:qFormat/>
    <w:rsid w:val="005252CB"/>
    <w:pPr>
      <w:spacing w:line="276" w:lineRule="auto"/>
      <w:outlineLvl w:val="7"/>
    </w:pPr>
    <w:rPr>
      <w:rFonts w:asciiTheme="majorHAnsi" w:eastAsiaTheme="majorEastAsia" w:hAnsiTheme="majorHAnsi" w:cstheme="majorBidi"/>
      <w:lang w:eastAsia="en-US"/>
    </w:rPr>
  </w:style>
  <w:style w:type="paragraph" w:styleId="Nagwek9">
    <w:name w:val="heading 9"/>
    <w:basedOn w:val="Normalny"/>
    <w:next w:val="Normalny"/>
    <w:link w:val="Nagwek9Znak"/>
    <w:uiPriority w:val="9"/>
    <w:semiHidden/>
    <w:unhideWhenUsed/>
    <w:qFormat/>
    <w:rsid w:val="005252CB"/>
    <w:pPr>
      <w:spacing w:line="276" w:lineRule="auto"/>
      <w:outlineLvl w:val="8"/>
    </w:pPr>
    <w:rPr>
      <w:rFonts w:asciiTheme="majorHAnsi" w:eastAsiaTheme="majorEastAsia" w:hAnsiTheme="majorHAnsi" w:cstheme="majorBidi"/>
      <w:i/>
      <w:iCs/>
      <w:spacing w:val="5"/>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rsid w:val="005252CB"/>
    <w:rPr>
      <w:rFonts w:asciiTheme="majorHAnsi" w:eastAsiaTheme="majorEastAsia" w:hAnsiTheme="majorHAnsi" w:cstheme="majorBidi"/>
      <w:b/>
      <w:bCs/>
      <w:color w:val="4F81BD" w:themeColor="accent1"/>
      <w:sz w:val="26"/>
      <w:szCs w:val="26"/>
      <w:lang w:val="en-US" w:eastAsia="pl-PL"/>
    </w:rPr>
  </w:style>
  <w:style w:type="character" w:customStyle="1" w:styleId="Nagwek3Znak">
    <w:name w:val="Nagłówek 3 Znak"/>
    <w:basedOn w:val="Domylnaczcionkaakapitu"/>
    <w:link w:val="Nagwek3"/>
    <w:uiPriority w:val="9"/>
    <w:rsid w:val="005252CB"/>
    <w:rPr>
      <w:rFonts w:asciiTheme="majorHAnsi" w:eastAsiaTheme="majorEastAsia" w:hAnsiTheme="majorHAnsi" w:cstheme="majorBidi"/>
      <w:b/>
      <w:bCs/>
    </w:rPr>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iPriority w:val="99"/>
    <w:unhideWhenUsed/>
    <w:rsid w:val="00B26BB1"/>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B26BB1"/>
  </w:style>
  <w:style w:type="paragraph" w:styleId="Tekstpodstawowy">
    <w:name w:val="Body Text"/>
    <w:basedOn w:val="Normalny"/>
    <w:link w:val="TekstpodstawowyZnak"/>
    <w:rsid w:val="00CE6A92"/>
    <w:pPr>
      <w:spacing w:line="360" w:lineRule="auto"/>
      <w:jc w:val="center"/>
    </w:pPr>
    <w:rPr>
      <w:sz w:val="24"/>
      <w:szCs w:val="24"/>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A1B6C"/>
    <w:rPr>
      <w:color w:val="0000FF" w:themeColor="hyperlink"/>
      <w:u w:val="single"/>
    </w:rPr>
  </w:style>
  <w:style w:type="paragraph" w:customStyle="1" w:styleId="Default">
    <w:name w:val="Default"/>
    <w:rsid w:val="00DA1B6C"/>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212614"/>
    <w:pPr>
      <w:ind w:left="720"/>
      <w:contextualSpacing/>
    </w:pPr>
  </w:style>
  <w:style w:type="character" w:customStyle="1" w:styleId="Nagwek4Znak">
    <w:name w:val="Nagłówek 4 Znak"/>
    <w:basedOn w:val="Domylnaczcionkaakapitu"/>
    <w:link w:val="Nagwek4"/>
    <w:uiPriority w:val="9"/>
    <w:rsid w:val="005252CB"/>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5252CB"/>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5252CB"/>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5252CB"/>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5252CB"/>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5252CB"/>
    <w:rPr>
      <w:rFonts w:asciiTheme="majorHAnsi" w:eastAsiaTheme="majorEastAsia" w:hAnsiTheme="majorHAnsi" w:cstheme="majorBidi"/>
      <w:i/>
      <w:iCs/>
      <w:spacing w:val="5"/>
      <w:sz w:val="20"/>
      <w:szCs w:val="20"/>
    </w:rPr>
  </w:style>
  <w:style w:type="paragraph" w:styleId="Nagwekspisutreci">
    <w:name w:val="TOC Heading"/>
    <w:basedOn w:val="Nagwek1"/>
    <w:next w:val="Normalny"/>
    <w:uiPriority w:val="39"/>
    <w:semiHidden/>
    <w:unhideWhenUsed/>
    <w:qFormat/>
    <w:rsid w:val="005252CB"/>
    <w:pPr>
      <w:keepNext w:val="0"/>
      <w:pBdr>
        <w:bottom w:val="single" w:sz="2" w:space="1" w:color="4BACC6" w:themeColor="accent5"/>
      </w:pBdr>
      <w:tabs>
        <w:tab w:val="left" w:pos="284"/>
      </w:tabs>
      <w:spacing w:before="40" w:after="40" w:line="360" w:lineRule="auto"/>
      <w:ind w:left="284" w:hanging="568"/>
      <w:contextualSpacing/>
      <w:jc w:val="both"/>
      <w:outlineLvl w:val="9"/>
    </w:pPr>
    <w:rPr>
      <w:rFonts w:ascii="Arial" w:eastAsia="Arial Unicode MS" w:hAnsi="Arial" w:cs="Arial"/>
      <w:b/>
      <w:bCs/>
      <w:color w:val="auto"/>
      <w:sz w:val="20"/>
      <w:lang w:bidi="en-US"/>
    </w:rPr>
  </w:style>
  <w:style w:type="paragraph" w:styleId="Spistreci1">
    <w:name w:val="toc 1"/>
    <w:next w:val="Normalny"/>
    <w:link w:val="Spistreci1Znak"/>
    <w:autoRedefine/>
    <w:uiPriority w:val="39"/>
    <w:unhideWhenUsed/>
    <w:rsid w:val="005252CB"/>
    <w:pPr>
      <w:tabs>
        <w:tab w:val="left" w:pos="426"/>
        <w:tab w:val="right" w:leader="dot" w:pos="9062"/>
      </w:tabs>
      <w:spacing w:before="40" w:after="40" w:line="360" w:lineRule="auto"/>
      <w:ind w:left="425" w:hanging="425"/>
      <w:jc w:val="both"/>
    </w:pPr>
    <w:rPr>
      <w:rFonts w:ascii="Arial" w:eastAsia="Arial Unicode MS" w:hAnsi="Arial" w:cstheme="majorBidi"/>
      <w:color w:val="000000" w:themeColor="text1"/>
      <w:sz w:val="18"/>
      <w:szCs w:val="20"/>
      <w:lang w:val="en-US" w:eastAsia="pl-PL"/>
    </w:rPr>
  </w:style>
  <w:style w:type="character" w:customStyle="1" w:styleId="Spistreci1Znak">
    <w:name w:val="Spis treści 1 Znak"/>
    <w:basedOn w:val="Nagwek2Znak"/>
    <w:link w:val="Spistreci1"/>
    <w:uiPriority w:val="39"/>
    <w:rsid w:val="005252CB"/>
    <w:rPr>
      <w:rFonts w:ascii="Arial" w:eastAsia="Arial Unicode MS" w:hAnsi="Arial" w:cstheme="majorBidi"/>
      <w:b w:val="0"/>
      <w:bCs w:val="0"/>
      <w:color w:val="000000" w:themeColor="text1"/>
      <w:sz w:val="18"/>
      <w:szCs w:val="20"/>
      <w:lang w:val="en-US" w:eastAsia="pl-PL"/>
    </w:rPr>
  </w:style>
  <w:style w:type="paragraph" w:styleId="Spistreci2">
    <w:name w:val="toc 2"/>
    <w:basedOn w:val="Normalny"/>
    <w:next w:val="Normalny"/>
    <w:autoRedefine/>
    <w:uiPriority w:val="39"/>
    <w:unhideWhenUsed/>
    <w:rsid w:val="005252CB"/>
    <w:pPr>
      <w:spacing w:before="120" w:line="276" w:lineRule="auto"/>
      <w:ind w:left="220"/>
    </w:pPr>
    <w:rPr>
      <w:rFonts w:asciiTheme="minorHAnsi" w:eastAsiaTheme="minorEastAsia" w:hAnsiTheme="minorHAnsi" w:cstheme="minorBidi"/>
      <w:i/>
      <w:iCs/>
      <w:lang w:eastAsia="en-US"/>
    </w:rPr>
  </w:style>
  <w:style w:type="paragraph" w:styleId="Spistreci3">
    <w:name w:val="toc 3"/>
    <w:basedOn w:val="Normalny"/>
    <w:next w:val="Normalny"/>
    <w:autoRedefine/>
    <w:uiPriority w:val="39"/>
    <w:unhideWhenUsed/>
    <w:rsid w:val="005252CB"/>
    <w:pPr>
      <w:spacing w:line="276" w:lineRule="auto"/>
      <w:ind w:left="440"/>
    </w:pPr>
    <w:rPr>
      <w:rFonts w:asciiTheme="minorHAnsi" w:eastAsiaTheme="minorEastAsia" w:hAnsiTheme="minorHAnsi" w:cstheme="minorBidi"/>
      <w:lang w:eastAsia="en-US"/>
    </w:rPr>
  </w:style>
  <w:style w:type="paragraph" w:styleId="Spistreci4">
    <w:name w:val="toc 4"/>
    <w:basedOn w:val="Normalny"/>
    <w:next w:val="Normalny"/>
    <w:autoRedefine/>
    <w:uiPriority w:val="39"/>
    <w:unhideWhenUsed/>
    <w:rsid w:val="005252CB"/>
    <w:pPr>
      <w:spacing w:line="276" w:lineRule="auto"/>
      <w:ind w:left="660"/>
    </w:pPr>
    <w:rPr>
      <w:rFonts w:asciiTheme="minorHAnsi" w:eastAsiaTheme="minorEastAsia" w:hAnsiTheme="minorHAnsi" w:cstheme="minorBidi"/>
      <w:lang w:eastAsia="en-US"/>
    </w:rPr>
  </w:style>
  <w:style w:type="paragraph" w:styleId="Spistreci5">
    <w:name w:val="toc 5"/>
    <w:basedOn w:val="Normalny"/>
    <w:next w:val="Normalny"/>
    <w:autoRedefine/>
    <w:uiPriority w:val="39"/>
    <w:unhideWhenUsed/>
    <w:rsid w:val="005252CB"/>
    <w:pPr>
      <w:spacing w:line="276" w:lineRule="auto"/>
      <w:ind w:left="880"/>
    </w:pPr>
    <w:rPr>
      <w:rFonts w:asciiTheme="minorHAnsi" w:eastAsiaTheme="minorEastAsia" w:hAnsiTheme="minorHAnsi" w:cstheme="minorBidi"/>
      <w:lang w:eastAsia="en-US"/>
    </w:rPr>
  </w:style>
  <w:style w:type="paragraph" w:styleId="Spistreci6">
    <w:name w:val="toc 6"/>
    <w:basedOn w:val="Normalny"/>
    <w:next w:val="Normalny"/>
    <w:autoRedefine/>
    <w:uiPriority w:val="39"/>
    <w:unhideWhenUsed/>
    <w:rsid w:val="005252CB"/>
    <w:pPr>
      <w:spacing w:line="276" w:lineRule="auto"/>
      <w:ind w:left="1100"/>
    </w:pPr>
    <w:rPr>
      <w:rFonts w:asciiTheme="minorHAnsi" w:eastAsiaTheme="minorEastAsia" w:hAnsiTheme="minorHAnsi" w:cstheme="minorBidi"/>
      <w:lang w:eastAsia="en-US"/>
    </w:rPr>
  </w:style>
  <w:style w:type="paragraph" w:styleId="Spistreci7">
    <w:name w:val="toc 7"/>
    <w:basedOn w:val="Normalny"/>
    <w:next w:val="Normalny"/>
    <w:autoRedefine/>
    <w:uiPriority w:val="39"/>
    <w:unhideWhenUsed/>
    <w:rsid w:val="005252CB"/>
    <w:pPr>
      <w:spacing w:line="276" w:lineRule="auto"/>
      <w:ind w:left="1320"/>
    </w:pPr>
    <w:rPr>
      <w:rFonts w:asciiTheme="minorHAnsi" w:eastAsiaTheme="minorEastAsia" w:hAnsiTheme="minorHAnsi" w:cstheme="minorBidi"/>
      <w:lang w:eastAsia="en-US"/>
    </w:rPr>
  </w:style>
  <w:style w:type="paragraph" w:styleId="Spistreci8">
    <w:name w:val="toc 8"/>
    <w:basedOn w:val="Normalny"/>
    <w:next w:val="Normalny"/>
    <w:autoRedefine/>
    <w:uiPriority w:val="39"/>
    <w:unhideWhenUsed/>
    <w:rsid w:val="005252CB"/>
    <w:pPr>
      <w:spacing w:line="276" w:lineRule="auto"/>
      <w:ind w:left="1540"/>
    </w:pPr>
    <w:rPr>
      <w:rFonts w:asciiTheme="minorHAnsi" w:eastAsiaTheme="minorEastAsia" w:hAnsiTheme="minorHAnsi" w:cstheme="minorBidi"/>
      <w:lang w:eastAsia="en-US"/>
    </w:rPr>
  </w:style>
  <w:style w:type="paragraph" w:styleId="Spistreci9">
    <w:name w:val="toc 9"/>
    <w:basedOn w:val="Normalny"/>
    <w:next w:val="Normalny"/>
    <w:autoRedefine/>
    <w:uiPriority w:val="39"/>
    <w:unhideWhenUsed/>
    <w:rsid w:val="005252CB"/>
    <w:pPr>
      <w:spacing w:line="276" w:lineRule="auto"/>
      <w:ind w:left="1760"/>
    </w:pPr>
    <w:rPr>
      <w:rFonts w:asciiTheme="minorHAnsi" w:eastAsiaTheme="minorEastAsia" w:hAnsiTheme="minorHAnsi" w:cstheme="minorBidi"/>
      <w:lang w:eastAsia="en-US"/>
    </w:rPr>
  </w:style>
  <w:style w:type="paragraph" w:styleId="Bezodstpw">
    <w:name w:val="No Spacing"/>
    <w:basedOn w:val="Normalny"/>
    <w:uiPriority w:val="1"/>
    <w:qFormat/>
    <w:rsid w:val="005252CB"/>
    <w:rPr>
      <w:rFonts w:asciiTheme="minorHAnsi" w:eastAsiaTheme="minorEastAsia" w:hAnsiTheme="minorHAnsi" w:cstheme="minorBidi"/>
      <w:sz w:val="22"/>
      <w:szCs w:val="22"/>
      <w:lang w:eastAsia="en-US"/>
    </w:rPr>
  </w:style>
  <w:style w:type="character" w:customStyle="1" w:styleId="FontStyle20">
    <w:name w:val="Font Style20"/>
    <w:rsid w:val="005252CB"/>
    <w:rPr>
      <w:rFonts w:ascii="Arial" w:hAnsi="Arial" w:cs="Arial"/>
      <w:sz w:val="18"/>
      <w:szCs w:val="18"/>
    </w:rPr>
  </w:style>
  <w:style w:type="paragraph" w:customStyle="1" w:styleId="Akapitzlist1">
    <w:name w:val="Akapit z listą1"/>
    <w:basedOn w:val="Normalny"/>
    <w:rsid w:val="005252CB"/>
    <w:pPr>
      <w:spacing w:before="120" w:after="120"/>
      <w:ind w:left="720" w:hanging="567"/>
      <w:contextualSpacing/>
      <w:jc w:val="both"/>
    </w:pPr>
    <w:rPr>
      <w:rFonts w:eastAsia="Calibri"/>
    </w:rPr>
  </w:style>
  <w:style w:type="paragraph" w:styleId="Cytatintensywny">
    <w:name w:val="Intense Quote"/>
    <w:basedOn w:val="Normalny"/>
    <w:next w:val="Normalny"/>
    <w:link w:val="CytatintensywnyZnak"/>
    <w:uiPriority w:val="30"/>
    <w:qFormat/>
    <w:rsid w:val="005252CB"/>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eastAsia="en-US"/>
    </w:rPr>
  </w:style>
  <w:style w:type="character" w:customStyle="1" w:styleId="CytatintensywnyZnak">
    <w:name w:val="Cytat intensywny Znak"/>
    <w:basedOn w:val="Domylnaczcionkaakapitu"/>
    <w:link w:val="Cytatintensywny"/>
    <w:uiPriority w:val="30"/>
    <w:rsid w:val="005252CB"/>
    <w:rPr>
      <w:rFonts w:eastAsiaTheme="minorEastAsia"/>
      <w:b/>
      <w:bCs/>
      <w:i/>
      <w:iCs/>
    </w:rPr>
  </w:style>
  <w:style w:type="paragraph" w:customStyle="1" w:styleId="ust">
    <w:name w:val="ust"/>
    <w:rsid w:val="005252CB"/>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5252CB"/>
    <w:pPr>
      <w:spacing w:after="120" w:line="480" w:lineRule="auto"/>
    </w:pPr>
    <w:rPr>
      <w:sz w:val="24"/>
      <w:szCs w:val="24"/>
    </w:rPr>
  </w:style>
  <w:style w:type="character" w:customStyle="1" w:styleId="Tekstpodstawowy2Znak">
    <w:name w:val="Tekst podstawowy 2 Znak"/>
    <w:basedOn w:val="Domylnaczcionkaakapitu"/>
    <w:link w:val="Tekstpodstawowy2"/>
    <w:uiPriority w:val="99"/>
    <w:rsid w:val="005252CB"/>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5252CB"/>
    <w:pPr>
      <w:pBdr>
        <w:bottom w:val="single" w:sz="4" w:space="1" w:color="auto"/>
      </w:pBdr>
      <w:spacing w:after="200"/>
      <w:contextualSpacing/>
    </w:pPr>
    <w:rPr>
      <w:rFonts w:asciiTheme="majorHAnsi" w:eastAsiaTheme="majorEastAsia" w:hAnsiTheme="majorHAnsi" w:cstheme="majorBidi"/>
      <w:spacing w:val="5"/>
      <w:sz w:val="52"/>
      <w:szCs w:val="52"/>
      <w:lang w:eastAsia="en-US"/>
    </w:rPr>
  </w:style>
  <w:style w:type="character" w:customStyle="1" w:styleId="TytuZnak">
    <w:name w:val="Tytuł Znak"/>
    <w:basedOn w:val="Domylnaczcionkaakapitu"/>
    <w:link w:val="Tytu"/>
    <w:uiPriority w:val="10"/>
    <w:rsid w:val="005252CB"/>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5252CB"/>
    <w:pPr>
      <w:spacing w:after="600" w:line="276" w:lineRule="auto"/>
    </w:pPr>
    <w:rPr>
      <w:rFonts w:asciiTheme="majorHAnsi" w:eastAsiaTheme="majorEastAsia" w:hAnsiTheme="majorHAnsi" w:cstheme="majorBidi"/>
      <w:i/>
      <w:iCs/>
      <w:spacing w:val="13"/>
      <w:sz w:val="24"/>
      <w:szCs w:val="24"/>
      <w:lang w:eastAsia="en-US"/>
    </w:rPr>
  </w:style>
  <w:style w:type="character" w:customStyle="1" w:styleId="PodtytuZnak">
    <w:name w:val="Podtytuł Znak"/>
    <w:basedOn w:val="Domylnaczcionkaakapitu"/>
    <w:link w:val="Podtytu"/>
    <w:uiPriority w:val="11"/>
    <w:rsid w:val="005252CB"/>
    <w:rPr>
      <w:rFonts w:asciiTheme="majorHAnsi" w:eastAsiaTheme="majorEastAsia" w:hAnsiTheme="majorHAnsi" w:cstheme="majorBidi"/>
      <w:i/>
      <w:iCs/>
      <w:spacing w:val="13"/>
      <w:sz w:val="24"/>
      <w:szCs w:val="24"/>
    </w:rPr>
  </w:style>
  <w:style w:type="character" w:styleId="Pogrubienie">
    <w:name w:val="Strong"/>
    <w:uiPriority w:val="22"/>
    <w:qFormat/>
    <w:rsid w:val="005252CB"/>
    <w:rPr>
      <w:b/>
      <w:bCs/>
    </w:rPr>
  </w:style>
  <w:style w:type="character" w:styleId="Uwydatnienie">
    <w:name w:val="Emphasis"/>
    <w:uiPriority w:val="20"/>
    <w:qFormat/>
    <w:rsid w:val="005252CB"/>
    <w:rPr>
      <w:b/>
      <w:bCs/>
      <w:i/>
      <w:iCs/>
      <w:spacing w:val="10"/>
      <w:bdr w:val="none" w:sz="0" w:space="0" w:color="auto"/>
      <w:shd w:val="clear" w:color="auto" w:fill="auto"/>
    </w:rPr>
  </w:style>
  <w:style w:type="paragraph" w:styleId="Cytat">
    <w:name w:val="Quote"/>
    <w:basedOn w:val="Normalny"/>
    <w:next w:val="Normalny"/>
    <w:link w:val="CytatZnak"/>
    <w:uiPriority w:val="29"/>
    <w:qFormat/>
    <w:rsid w:val="005252CB"/>
    <w:pPr>
      <w:spacing w:before="200" w:line="276" w:lineRule="auto"/>
      <w:ind w:left="360" w:right="360"/>
    </w:pPr>
    <w:rPr>
      <w:rFonts w:asciiTheme="minorHAnsi" w:eastAsiaTheme="minorEastAsia" w:hAnsiTheme="minorHAnsi" w:cstheme="minorBidi"/>
      <w:i/>
      <w:iCs/>
      <w:sz w:val="22"/>
      <w:szCs w:val="22"/>
      <w:lang w:eastAsia="en-US"/>
    </w:rPr>
  </w:style>
  <w:style w:type="character" w:customStyle="1" w:styleId="CytatZnak">
    <w:name w:val="Cytat Znak"/>
    <w:basedOn w:val="Domylnaczcionkaakapitu"/>
    <w:link w:val="Cytat"/>
    <w:uiPriority w:val="29"/>
    <w:rsid w:val="005252CB"/>
    <w:rPr>
      <w:rFonts w:eastAsiaTheme="minorEastAsia"/>
      <w:i/>
      <w:iCs/>
    </w:rPr>
  </w:style>
  <w:style w:type="character" w:styleId="Wyrnieniedelikatne">
    <w:name w:val="Subtle Emphasis"/>
    <w:uiPriority w:val="19"/>
    <w:qFormat/>
    <w:rsid w:val="005252CB"/>
    <w:rPr>
      <w:i/>
      <w:iCs/>
    </w:rPr>
  </w:style>
  <w:style w:type="character" w:styleId="Wyrnienieintensywne">
    <w:name w:val="Intense Emphasis"/>
    <w:uiPriority w:val="21"/>
    <w:qFormat/>
    <w:rsid w:val="005252CB"/>
    <w:rPr>
      <w:b/>
      <w:bCs/>
    </w:rPr>
  </w:style>
  <w:style w:type="character" w:styleId="Odwoaniedelikatne">
    <w:name w:val="Subtle Reference"/>
    <w:uiPriority w:val="31"/>
    <w:qFormat/>
    <w:rsid w:val="005252CB"/>
    <w:rPr>
      <w:smallCaps/>
    </w:rPr>
  </w:style>
  <w:style w:type="character" w:styleId="Odwoanieintensywne">
    <w:name w:val="Intense Reference"/>
    <w:uiPriority w:val="32"/>
    <w:qFormat/>
    <w:rsid w:val="005252CB"/>
    <w:rPr>
      <w:smallCaps/>
      <w:spacing w:val="5"/>
      <w:u w:val="single"/>
    </w:rPr>
  </w:style>
  <w:style w:type="character" w:styleId="Tytuksiki">
    <w:name w:val="Book Title"/>
    <w:uiPriority w:val="33"/>
    <w:qFormat/>
    <w:rsid w:val="005252CB"/>
    <w:rPr>
      <w:i/>
      <w:iCs/>
      <w:smallCaps/>
      <w:spacing w:val="5"/>
    </w:rPr>
  </w:style>
  <w:style w:type="character" w:customStyle="1" w:styleId="TekstpodstawowywcityZnak">
    <w:name w:val="Tekst podstawowy wcięty Znak"/>
    <w:basedOn w:val="Domylnaczcionkaakapitu"/>
    <w:link w:val="Tekstpodstawowywcity"/>
    <w:uiPriority w:val="99"/>
    <w:semiHidden/>
    <w:rsid w:val="005252CB"/>
    <w:rPr>
      <w:rFonts w:eastAsiaTheme="minorEastAsia"/>
    </w:rPr>
  </w:style>
  <w:style w:type="paragraph" w:styleId="Tekstpodstawowywcity">
    <w:name w:val="Body Text Indent"/>
    <w:basedOn w:val="Normalny"/>
    <w:link w:val="TekstpodstawowywcityZnak"/>
    <w:uiPriority w:val="99"/>
    <w:semiHidden/>
    <w:unhideWhenUsed/>
    <w:rsid w:val="005252CB"/>
    <w:pPr>
      <w:spacing w:after="120" w:line="276" w:lineRule="auto"/>
      <w:ind w:left="283"/>
    </w:pPr>
    <w:rPr>
      <w:rFonts w:asciiTheme="minorHAnsi" w:eastAsiaTheme="minorEastAsia" w:hAnsiTheme="minorHAnsi" w:cstheme="minorBidi"/>
      <w:sz w:val="22"/>
      <w:szCs w:val="22"/>
      <w:lang w:eastAsia="en-US"/>
    </w:rPr>
  </w:style>
  <w:style w:type="character" w:styleId="Odwoaniedokomentarza">
    <w:name w:val="annotation reference"/>
    <w:basedOn w:val="Domylnaczcionkaakapitu"/>
    <w:unhideWhenUsed/>
    <w:rsid w:val="005252CB"/>
    <w:rPr>
      <w:sz w:val="16"/>
      <w:szCs w:val="16"/>
    </w:rPr>
  </w:style>
  <w:style w:type="character" w:customStyle="1" w:styleId="TekstkomentarzaZnak">
    <w:name w:val="Tekst komentarza Znak"/>
    <w:basedOn w:val="Domylnaczcionkaakapitu"/>
    <w:link w:val="Tekstkomentarza"/>
    <w:uiPriority w:val="99"/>
    <w:semiHidden/>
    <w:rsid w:val="005252CB"/>
    <w:rPr>
      <w:rFonts w:eastAsiaTheme="minorEastAsia"/>
      <w:sz w:val="20"/>
      <w:szCs w:val="20"/>
    </w:rPr>
  </w:style>
  <w:style w:type="paragraph" w:styleId="Tekstkomentarza">
    <w:name w:val="annotation text"/>
    <w:basedOn w:val="Normalny"/>
    <w:link w:val="TekstkomentarzaZnak"/>
    <w:uiPriority w:val="99"/>
    <w:semiHidden/>
    <w:unhideWhenUsed/>
    <w:rsid w:val="005252CB"/>
    <w:pPr>
      <w:spacing w:after="200"/>
    </w:pPr>
    <w:rPr>
      <w:rFonts w:asciiTheme="minorHAnsi" w:eastAsiaTheme="minorEastAsia" w:hAnsiTheme="minorHAnsi" w:cstheme="minorBidi"/>
      <w:lang w:eastAsia="en-US"/>
    </w:rPr>
  </w:style>
  <w:style w:type="character" w:customStyle="1" w:styleId="TematkomentarzaZnak">
    <w:name w:val="Temat komentarza Znak"/>
    <w:basedOn w:val="TekstkomentarzaZnak"/>
    <w:link w:val="Tematkomentarza"/>
    <w:uiPriority w:val="99"/>
    <w:semiHidden/>
    <w:rsid w:val="005252CB"/>
    <w:rPr>
      <w:rFonts w:eastAsiaTheme="minorEastAsia"/>
      <w:b/>
      <w:bCs/>
      <w:sz w:val="20"/>
      <w:szCs w:val="20"/>
    </w:rPr>
  </w:style>
  <w:style w:type="paragraph" w:styleId="Tematkomentarza">
    <w:name w:val="annotation subject"/>
    <w:basedOn w:val="Tekstkomentarza"/>
    <w:next w:val="Tekstkomentarza"/>
    <w:link w:val="TematkomentarzaZnak"/>
    <w:uiPriority w:val="99"/>
    <w:semiHidden/>
    <w:unhideWhenUsed/>
    <w:rsid w:val="005252CB"/>
    <w:rPr>
      <w:b/>
      <w:bCs/>
    </w:rPr>
  </w:style>
  <w:style w:type="table" w:styleId="Tabela-Siatka">
    <w:name w:val="Table Grid"/>
    <w:basedOn w:val="Standardowy"/>
    <w:uiPriority w:val="59"/>
    <w:rsid w:val="005252CB"/>
    <w:pPr>
      <w:spacing w:after="0" w:line="240" w:lineRule="auto"/>
    </w:pPr>
    <w:rPr>
      <w:rFonts w:ascii="Calibri" w:eastAsia="Calibri" w:hAnsi="Calibri" w:cs="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wykytekstZnak">
    <w:name w:val="Zwykły tekst Znak"/>
    <w:aliases w:val="Znak4 Znak"/>
    <w:basedOn w:val="Domylnaczcionkaakapitu"/>
    <w:link w:val="Zwykytekst"/>
    <w:locked/>
    <w:rsid w:val="005252CB"/>
    <w:rPr>
      <w:rFonts w:ascii="Courier New" w:hAnsi="Courier New" w:cs="Courier New"/>
      <w:lang w:val="x-none" w:eastAsia="x-none"/>
    </w:rPr>
  </w:style>
  <w:style w:type="paragraph" w:styleId="Zwykytekst">
    <w:name w:val="Plain Text"/>
    <w:aliases w:val="Znak4"/>
    <w:basedOn w:val="Normalny"/>
    <w:link w:val="ZwykytekstZnak"/>
    <w:unhideWhenUsed/>
    <w:rsid w:val="005252CB"/>
    <w:rPr>
      <w:rFonts w:ascii="Courier New" w:eastAsiaTheme="minorHAnsi" w:hAnsi="Courier New" w:cs="Courier New"/>
      <w:sz w:val="22"/>
      <w:szCs w:val="22"/>
      <w:lang w:val="x-none" w:eastAsia="x-none"/>
    </w:rPr>
  </w:style>
  <w:style w:type="character" w:customStyle="1" w:styleId="ZwykytekstZnak1">
    <w:name w:val="Zwykły tekst Znak1"/>
    <w:basedOn w:val="Domylnaczcionkaakapitu"/>
    <w:uiPriority w:val="99"/>
    <w:semiHidden/>
    <w:rsid w:val="005252CB"/>
    <w:rPr>
      <w:rFonts w:ascii="Consolas" w:eastAsia="Times New Roman" w:hAnsi="Consolas" w:cs="Consolas"/>
      <w:sz w:val="21"/>
      <w:szCs w:val="21"/>
      <w:lang w:val="en-US" w:eastAsia="pl-PL"/>
    </w:rPr>
  </w:style>
  <w:style w:type="paragraph" w:styleId="NormalnyWeb">
    <w:name w:val="Normal (Web)"/>
    <w:basedOn w:val="Normalny"/>
    <w:uiPriority w:val="99"/>
    <w:unhideWhenUsed/>
    <w:rsid w:val="005252CB"/>
    <w:rPr>
      <w:sz w:val="24"/>
      <w:szCs w:val="24"/>
    </w:rPr>
  </w:style>
  <w:style w:type="paragraph" w:customStyle="1" w:styleId="bold">
    <w:name w:val="bold"/>
    <w:basedOn w:val="Normalny"/>
    <w:rsid w:val="005252CB"/>
    <w:rPr>
      <w:sz w:val="24"/>
      <w:szCs w:val="24"/>
    </w:rPr>
  </w:style>
  <w:style w:type="paragraph" w:styleId="Tekstprzypisudolnego">
    <w:name w:val="footnote text"/>
    <w:basedOn w:val="Normalny"/>
    <w:link w:val="TekstprzypisudolnegoZnak"/>
    <w:unhideWhenUsed/>
    <w:rsid w:val="005252CB"/>
    <w:rPr>
      <w:rFonts w:asciiTheme="minorHAnsi" w:eastAsiaTheme="minorEastAsia" w:hAnsiTheme="minorHAnsi" w:cstheme="minorBidi"/>
      <w:lang w:eastAsia="en-US"/>
    </w:rPr>
  </w:style>
  <w:style w:type="character" w:customStyle="1" w:styleId="TekstprzypisudolnegoZnak">
    <w:name w:val="Tekst przypisu dolnego Znak"/>
    <w:basedOn w:val="Domylnaczcionkaakapitu"/>
    <w:link w:val="Tekstprzypisudolnego"/>
    <w:rsid w:val="005252CB"/>
    <w:rPr>
      <w:rFonts w:eastAsiaTheme="minorEastAsia"/>
      <w:sz w:val="20"/>
      <w:szCs w:val="20"/>
    </w:rPr>
  </w:style>
  <w:style w:type="character" w:styleId="Odwoanieprzypisudolnego">
    <w:name w:val="footnote reference"/>
    <w:basedOn w:val="Domylnaczcionkaakapitu"/>
    <w:uiPriority w:val="99"/>
    <w:unhideWhenUsed/>
    <w:rsid w:val="005252CB"/>
    <w:rPr>
      <w:vertAlign w:val="superscript"/>
    </w:rPr>
  </w:style>
  <w:style w:type="paragraph" w:styleId="Tekstprzypisukocowego">
    <w:name w:val="endnote text"/>
    <w:basedOn w:val="Normalny"/>
    <w:link w:val="TekstprzypisukocowegoZnak"/>
    <w:uiPriority w:val="99"/>
    <w:semiHidden/>
    <w:unhideWhenUsed/>
    <w:rsid w:val="00CA67F8"/>
  </w:style>
  <w:style w:type="character" w:customStyle="1" w:styleId="TekstprzypisukocowegoZnak">
    <w:name w:val="Tekst przypisu końcowego Znak"/>
    <w:basedOn w:val="Domylnaczcionkaakapitu"/>
    <w:link w:val="Tekstprzypisukocowego"/>
    <w:uiPriority w:val="99"/>
    <w:semiHidden/>
    <w:rsid w:val="00CA67F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A67F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503E6"/>
    <w:pPr>
      <w:keepNext/>
      <w:outlineLvl w:val="0"/>
    </w:pPr>
    <w:rPr>
      <w:color w:val="000000"/>
      <w:sz w:val="26"/>
    </w:rPr>
  </w:style>
  <w:style w:type="paragraph" w:styleId="Nagwek2">
    <w:name w:val="heading 2"/>
    <w:basedOn w:val="Normalny"/>
    <w:next w:val="Normalny"/>
    <w:link w:val="Nagwek2Znak"/>
    <w:uiPriority w:val="9"/>
    <w:unhideWhenUsed/>
    <w:qFormat/>
    <w:rsid w:val="005252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252CB"/>
    <w:pPr>
      <w:spacing w:before="200" w:line="271" w:lineRule="auto"/>
      <w:outlineLvl w:val="2"/>
    </w:pPr>
    <w:rPr>
      <w:rFonts w:asciiTheme="majorHAnsi" w:eastAsiaTheme="majorEastAsia" w:hAnsiTheme="majorHAnsi" w:cstheme="majorBidi"/>
      <w:b/>
      <w:bCs/>
      <w:sz w:val="22"/>
      <w:szCs w:val="22"/>
      <w:lang w:eastAsia="en-US"/>
    </w:rPr>
  </w:style>
  <w:style w:type="paragraph" w:styleId="Nagwek4">
    <w:name w:val="heading 4"/>
    <w:basedOn w:val="Normalny"/>
    <w:next w:val="Normalny"/>
    <w:link w:val="Nagwek4Znak"/>
    <w:uiPriority w:val="9"/>
    <w:unhideWhenUsed/>
    <w:qFormat/>
    <w:rsid w:val="005252CB"/>
    <w:pPr>
      <w:spacing w:before="200" w:line="276" w:lineRule="auto"/>
      <w:outlineLvl w:val="3"/>
    </w:pPr>
    <w:rPr>
      <w:rFonts w:asciiTheme="majorHAnsi" w:eastAsiaTheme="majorEastAsia" w:hAnsiTheme="majorHAnsi" w:cstheme="majorBidi"/>
      <w:b/>
      <w:bCs/>
      <w:i/>
      <w:iCs/>
      <w:sz w:val="22"/>
      <w:szCs w:val="22"/>
      <w:lang w:eastAsia="en-US"/>
    </w:rPr>
  </w:style>
  <w:style w:type="paragraph" w:styleId="Nagwek5">
    <w:name w:val="heading 5"/>
    <w:basedOn w:val="Normalny"/>
    <w:next w:val="Normalny"/>
    <w:link w:val="Nagwek5Znak"/>
    <w:uiPriority w:val="9"/>
    <w:semiHidden/>
    <w:unhideWhenUsed/>
    <w:qFormat/>
    <w:rsid w:val="005252CB"/>
    <w:pPr>
      <w:spacing w:before="200" w:line="276" w:lineRule="auto"/>
      <w:outlineLvl w:val="4"/>
    </w:pPr>
    <w:rPr>
      <w:rFonts w:asciiTheme="majorHAnsi" w:eastAsiaTheme="majorEastAsia" w:hAnsiTheme="majorHAnsi" w:cstheme="majorBidi"/>
      <w:b/>
      <w:bCs/>
      <w:color w:val="7F7F7F" w:themeColor="text1" w:themeTint="80"/>
      <w:sz w:val="22"/>
      <w:szCs w:val="22"/>
      <w:lang w:eastAsia="en-US"/>
    </w:rPr>
  </w:style>
  <w:style w:type="paragraph" w:styleId="Nagwek6">
    <w:name w:val="heading 6"/>
    <w:basedOn w:val="Normalny"/>
    <w:next w:val="Normalny"/>
    <w:link w:val="Nagwek6Znak"/>
    <w:uiPriority w:val="9"/>
    <w:semiHidden/>
    <w:unhideWhenUsed/>
    <w:qFormat/>
    <w:rsid w:val="005252CB"/>
    <w:pPr>
      <w:spacing w:line="271" w:lineRule="auto"/>
      <w:outlineLvl w:val="5"/>
    </w:pPr>
    <w:rPr>
      <w:rFonts w:asciiTheme="majorHAnsi" w:eastAsiaTheme="majorEastAsia" w:hAnsiTheme="majorHAnsi" w:cstheme="majorBidi"/>
      <w:b/>
      <w:bCs/>
      <w:i/>
      <w:iCs/>
      <w:color w:val="7F7F7F" w:themeColor="text1" w:themeTint="80"/>
      <w:sz w:val="22"/>
      <w:szCs w:val="22"/>
      <w:lang w:eastAsia="en-US"/>
    </w:rPr>
  </w:style>
  <w:style w:type="paragraph" w:styleId="Nagwek7">
    <w:name w:val="heading 7"/>
    <w:basedOn w:val="Normalny"/>
    <w:next w:val="Normalny"/>
    <w:link w:val="Nagwek7Znak"/>
    <w:uiPriority w:val="9"/>
    <w:semiHidden/>
    <w:unhideWhenUsed/>
    <w:qFormat/>
    <w:rsid w:val="005252CB"/>
    <w:pPr>
      <w:spacing w:line="276" w:lineRule="auto"/>
      <w:outlineLvl w:val="6"/>
    </w:pPr>
    <w:rPr>
      <w:rFonts w:asciiTheme="majorHAnsi" w:eastAsiaTheme="majorEastAsia" w:hAnsiTheme="majorHAnsi" w:cstheme="majorBidi"/>
      <w:i/>
      <w:iCs/>
      <w:sz w:val="22"/>
      <w:szCs w:val="22"/>
      <w:lang w:eastAsia="en-US"/>
    </w:rPr>
  </w:style>
  <w:style w:type="paragraph" w:styleId="Nagwek8">
    <w:name w:val="heading 8"/>
    <w:basedOn w:val="Normalny"/>
    <w:next w:val="Normalny"/>
    <w:link w:val="Nagwek8Znak"/>
    <w:uiPriority w:val="9"/>
    <w:semiHidden/>
    <w:unhideWhenUsed/>
    <w:qFormat/>
    <w:rsid w:val="005252CB"/>
    <w:pPr>
      <w:spacing w:line="276" w:lineRule="auto"/>
      <w:outlineLvl w:val="7"/>
    </w:pPr>
    <w:rPr>
      <w:rFonts w:asciiTheme="majorHAnsi" w:eastAsiaTheme="majorEastAsia" w:hAnsiTheme="majorHAnsi" w:cstheme="majorBidi"/>
      <w:lang w:eastAsia="en-US"/>
    </w:rPr>
  </w:style>
  <w:style w:type="paragraph" w:styleId="Nagwek9">
    <w:name w:val="heading 9"/>
    <w:basedOn w:val="Normalny"/>
    <w:next w:val="Normalny"/>
    <w:link w:val="Nagwek9Znak"/>
    <w:uiPriority w:val="9"/>
    <w:semiHidden/>
    <w:unhideWhenUsed/>
    <w:qFormat/>
    <w:rsid w:val="005252CB"/>
    <w:pPr>
      <w:spacing w:line="276" w:lineRule="auto"/>
      <w:outlineLvl w:val="8"/>
    </w:pPr>
    <w:rPr>
      <w:rFonts w:asciiTheme="majorHAnsi" w:eastAsiaTheme="majorEastAsia" w:hAnsiTheme="majorHAnsi" w:cstheme="majorBidi"/>
      <w:i/>
      <w:iCs/>
      <w:spacing w:val="5"/>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rsid w:val="005252CB"/>
    <w:rPr>
      <w:rFonts w:asciiTheme="majorHAnsi" w:eastAsiaTheme="majorEastAsia" w:hAnsiTheme="majorHAnsi" w:cstheme="majorBidi"/>
      <w:b/>
      <w:bCs/>
      <w:color w:val="4F81BD" w:themeColor="accent1"/>
      <w:sz w:val="26"/>
      <w:szCs w:val="26"/>
      <w:lang w:val="en-US" w:eastAsia="pl-PL"/>
    </w:rPr>
  </w:style>
  <w:style w:type="character" w:customStyle="1" w:styleId="Nagwek3Znak">
    <w:name w:val="Nagłówek 3 Znak"/>
    <w:basedOn w:val="Domylnaczcionkaakapitu"/>
    <w:link w:val="Nagwek3"/>
    <w:uiPriority w:val="9"/>
    <w:rsid w:val="005252CB"/>
    <w:rPr>
      <w:rFonts w:asciiTheme="majorHAnsi" w:eastAsiaTheme="majorEastAsia" w:hAnsiTheme="majorHAnsi" w:cstheme="majorBidi"/>
      <w:b/>
      <w:bCs/>
    </w:rPr>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iPriority w:val="99"/>
    <w:unhideWhenUsed/>
    <w:rsid w:val="00B26BB1"/>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B26BB1"/>
  </w:style>
  <w:style w:type="paragraph" w:styleId="Tekstpodstawowy">
    <w:name w:val="Body Text"/>
    <w:basedOn w:val="Normalny"/>
    <w:link w:val="TekstpodstawowyZnak"/>
    <w:rsid w:val="00CE6A92"/>
    <w:pPr>
      <w:spacing w:line="360" w:lineRule="auto"/>
      <w:jc w:val="center"/>
    </w:pPr>
    <w:rPr>
      <w:sz w:val="24"/>
      <w:szCs w:val="24"/>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A1B6C"/>
    <w:rPr>
      <w:color w:val="0000FF" w:themeColor="hyperlink"/>
      <w:u w:val="single"/>
    </w:rPr>
  </w:style>
  <w:style w:type="paragraph" w:customStyle="1" w:styleId="Default">
    <w:name w:val="Default"/>
    <w:rsid w:val="00DA1B6C"/>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212614"/>
    <w:pPr>
      <w:ind w:left="720"/>
      <w:contextualSpacing/>
    </w:pPr>
  </w:style>
  <w:style w:type="character" w:customStyle="1" w:styleId="Nagwek4Znak">
    <w:name w:val="Nagłówek 4 Znak"/>
    <w:basedOn w:val="Domylnaczcionkaakapitu"/>
    <w:link w:val="Nagwek4"/>
    <w:uiPriority w:val="9"/>
    <w:rsid w:val="005252CB"/>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5252CB"/>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5252CB"/>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5252CB"/>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5252CB"/>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5252CB"/>
    <w:rPr>
      <w:rFonts w:asciiTheme="majorHAnsi" w:eastAsiaTheme="majorEastAsia" w:hAnsiTheme="majorHAnsi" w:cstheme="majorBidi"/>
      <w:i/>
      <w:iCs/>
      <w:spacing w:val="5"/>
      <w:sz w:val="20"/>
      <w:szCs w:val="20"/>
    </w:rPr>
  </w:style>
  <w:style w:type="paragraph" w:styleId="Nagwekspisutreci">
    <w:name w:val="TOC Heading"/>
    <w:basedOn w:val="Nagwek1"/>
    <w:next w:val="Normalny"/>
    <w:uiPriority w:val="39"/>
    <w:semiHidden/>
    <w:unhideWhenUsed/>
    <w:qFormat/>
    <w:rsid w:val="005252CB"/>
    <w:pPr>
      <w:keepNext w:val="0"/>
      <w:pBdr>
        <w:bottom w:val="single" w:sz="2" w:space="1" w:color="4BACC6" w:themeColor="accent5"/>
      </w:pBdr>
      <w:tabs>
        <w:tab w:val="left" w:pos="284"/>
      </w:tabs>
      <w:spacing w:before="40" w:after="40" w:line="360" w:lineRule="auto"/>
      <w:ind w:left="284" w:hanging="568"/>
      <w:contextualSpacing/>
      <w:jc w:val="both"/>
      <w:outlineLvl w:val="9"/>
    </w:pPr>
    <w:rPr>
      <w:rFonts w:ascii="Arial" w:eastAsia="Arial Unicode MS" w:hAnsi="Arial" w:cs="Arial"/>
      <w:b/>
      <w:bCs/>
      <w:color w:val="auto"/>
      <w:sz w:val="20"/>
      <w:lang w:bidi="en-US"/>
    </w:rPr>
  </w:style>
  <w:style w:type="paragraph" w:styleId="Spistreci1">
    <w:name w:val="toc 1"/>
    <w:next w:val="Normalny"/>
    <w:link w:val="Spistreci1Znak"/>
    <w:autoRedefine/>
    <w:uiPriority w:val="39"/>
    <w:unhideWhenUsed/>
    <w:rsid w:val="005252CB"/>
    <w:pPr>
      <w:tabs>
        <w:tab w:val="left" w:pos="426"/>
        <w:tab w:val="right" w:leader="dot" w:pos="9062"/>
      </w:tabs>
      <w:spacing w:before="40" w:after="40" w:line="360" w:lineRule="auto"/>
      <w:ind w:left="425" w:hanging="425"/>
      <w:jc w:val="both"/>
    </w:pPr>
    <w:rPr>
      <w:rFonts w:ascii="Arial" w:eastAsia="Arial Unicode MS" w:hAnsi="Arial" w:cstheme="majorBidi"/>
      <w:color w:val="000000" w:themeColor="text1"/>
      <w:sz w:val="18"/>
      <w:szCs w:val="20"/>
      <w:lang w:val="en-US" w:eastAsia="pl-PL"/>
    </w:rPr>
  </w:style>
  <w:style w:type="character" w:customStyle="1" w:styleId="Spistreci1Znak">
    <w:name w:val="Spis treści 1 Znak"/>
    <w:basedOn w:val="Nagwek2Znak"/>
    <w:link w:val="Spistreci1"/>
    <w:uiPriority w:val="39"/>
    <w:rsid w:val="005252CB"/>
    <w:rPr>
      <w:rFonts w:ascii="Arial" w:eastAsia="Arial Unicode MS" w:hAnsi="Arial" w:cstheme="majorBidi"/>
      <w:b w:val="0"/>
      <w:bCs w:val="0"/>
      <w:color w:val="000000" w:themeColor="text1"/>
      <w:sz w:val="18"/>
      <w:szCs w:val="20"/>
      <w:lang w:val="en-US" w:eastAsia="pl-PL"/>
    </w:rPr>
  </w:style>
  <w:style w:type="paragraph" w:styleId="Spistreci2">
    <w:name w:val="toc 2"/>
    <w:basedOn w:val="Normalny"/>
    <w:next w:val="Normalny"/>
    <w:autoRedefine/>
    <w:uiPriority w:val="39"/>
    <w:unhideWhenUsed/>
    <w:rsid w:val="005252CB"/>
    <w:pPr>
      <w:spacing w:before="120" w:line="276" w:lineRule="auto"/>
      <w:ind w:left="220"/>
    </w:pPr>
    <w:rPr>
      <w:rFonts w:asciiTheme="minorHAnsi" w:eastAsiaTheme="minorEastAsia" w:hAnsiTheme="minorHAnsi" w:cstheme="minorBidi"/>
      <w:i/>
      <w:iCs/>
      <w:lang w:eastAsia="en-US"/>
    </w:rPr>
  </w:style>
  <w:style w:type="paragraph" w:styleId="Spistreci3">
    <w:name w:val="toc 3"/>
    <w:basedOn w:val="Normalny"/>
    <w:next w:val="Normalny"/>
    <w:autoRedefine/>
    <w:uiPriority w:val="39"/>
    <w:unhideWhenUsed/>
    <w:rsid w:val="005252CB"/>
    <w:pPr>
      <w:spacing w:line="276" w:lineRule="auto"/>
      <w:ind w:left="440"/>
    </w:pPr>
    <w:rPr>
      <w:rFonts w:asciiTheme="minorHAnsi" w:eastAsiaTheme="minorEastAsia" w:hAnsiTheme="minorHAnsi" w:cstheme="minorBidi"/>
      <w:lang w:eastAsia="en-US"/>
    </w:rPr>
  </w:style>
  <w:style w:type="paragraph" w:styleId="Spistreci4">
    <w:name w:val="toc 4"/>
    <w:basedOn w:val="Normalny"/>
    <w:next w:val="Normalny"/>
    <w:autoRedefine/>
    <w:uiPriority w:val="39"/>
    <w:unhideWhenUsed/>
    <w:rsid w:val="005252CB"/>
    <w:pPr>
      <w:spacing w:line="276" w:lineRule="auto"/>
      <w:ind w:left="660"/>
    </w:pPr>
    <w:rPr>
      <w:rFonts w:asciiTheme="minorHAnsi" w:eastAsiaTheme="minorEastAsia" w:hAnsiTheme="minorHAnsi" w:cstheme="minorBidi"/>
      <w:lang w:eastAsia="en-US"/>
    </w:rPr>
  </w:style>
  <w:style w:type="paragraph" w:styleId="Spistreci5">
    <w:name w:val="toc 5"/>
    <w:basedOn w:val="Normalny"/>
    <w:next w:val="Normalny"/>
    <w:autoRedefine/>
    <w:uiPriority w:val="39"/>
    <w:unhideWhenUsed/>
    <w:rsid w:val="005252CB"/>
    <w:pPr>
      <w:spacing w:line="276" w:lineRule="auto"/>
      <w:ind w:left="880"/>
    </w:pPr>
    <w:rPr>
      <w:rFonts w:asciiTheme="minorHAnsi" w:eastAsiaTheme="minorEastAsia" w:hAnsiTheme="minorHAnsi" w:cstheme="minorBidi"/>
      <w:lang w:eastAsia="en-US"/>
    </w:rPr>
  </w:style>
  <w:style w:type="paragraph" w:styleId="Spistreci6">
    <w:name w:val="toc 6"/>
    <w:basedOn w:val="Normalny"/>
    <w:next w:val="Normalny"/>
    <w:autoRedefine/>
    <w:uiPriority w:val="39"/>
    <w:unhideWhenUsed/>
    <w:rsid w:val="005252CB"/>
    <w:pPr>
      <w:spacing w:line="276" w:lineRule="auto"/>
      <w:ind w:left="1100"/>
    </w:pPr>
    <w:rPr>
      <w:rFonts w:asciiTheme="minorHAnsi" w:eastAsiaTheme="minorEastAsia" w:hAnsiTheme="minorHAnsi" w:cstheme="minorBidi"/>
      <w:lang w:eastAsia="en-US"/>
    </w:rPr>
  </w:style>
  <w:style w:type="paragraph" w:styleId="Spistreci7">
    <w:name w:val="toc 7"/>
    <w:basedOn w:val="Normalny"/>
    <w:next w:val="Normalny"/>
    <w:autoRedefine/>
    <w:uiPriority w:val="39"/>
    <w:unhideWhenUsed/>
    <w:rsid w:val="005252CB"/>
    <w:pPr>
      <w:spacing w:line="276" w:lineRule="auto"/>
      <w:ind w:left="1320"/>
    </w:pPr>
    <w:rPr>
      <w:rFonts w:asciiTheme="minorHAnsi" w:eastAsiaTheme="minorEastAsia" w:hAnsiTheme="minorHAnsi" w:cstheme="minorBidi"/>
      <w:lang w:eastAsia="en-US"/>
    </w:rPr>
  </w:style>
  <w:style w:type="paragraph" w:styleId="Spistreci8">
    <w:name w:val="toc 8"/>
    <w:basedOn w:val="Normalny"/>
    <w:next w:val="Normalny"/>
    <w:autoRedefine/>
    <w:uiPriority w:val="39"/>
    <w:unhideWhenUsed/>
    <w:rsid w:val="005252CB"/>
    <w:pPr>
      <w:spacing w:line="276" w:lineRule="auto"/>
      <w:ind w:left="1540"/>
    </w:pPr>
    <w:rPr>
      <w:rFonts w:asciiTheme="minorHAnsi" w:eastAsiaTheme="minorEastAsia" w:hAnsiTheme="minorHAnsi" w:cstheme="minorBidi"/>
      <w:lang w:eastAsia="en-US"/>
    </w:rPr>
  </w:style>
  <w:style w:type="paragraph" w:styleId="Spistreci9">
    <w:name w:val="toc 9"/>
    <w:basedOn w:val="Normalny"/>
    <w:next w:val="Normalny"/>
    <w:autoRedefine/>
    <w:uiPriority w:val="39"/>
    <w:unhideWhenUsed/>
    <w:rsid w:val="005252CB"/>
    <w:pPr>
      <w:spacing w:line="276" w:lineRule="auto"/>
      <w:ind w:left="1760"/>
    </w:pPr>
    <w:rPr>
      <w:rFonts w:asciiTheme="minorHAnsi" w:eastAsiaTheme="minorEastAsia" w:hAnsiTheme="minorHAnsi" w:cstheme="minorBidi"/>
      <w:lang w:eastAsia="en-US"/>
    </w:rPr>
  </w:style>
  <w:style w:type="paragraph" w:styleId="Bezodstpw">
    <w:name w:val="No Spacing"/>
    <w:basedOn w:val="Normalny"/>
    <w:uiPriority w:val="1"/>
    <w:qFormat/>
    <w:rsid w:val="005252CB"/>
    <w:rPr>
      <w:rFonts w:asciiTheme="minorHAnsi" w:eastAsiaTheme="minorEastAsia" w:hAnsiTheme="minorHAnsi" w:cstheme="minorBidi"/>
      <w:sz w:val="22"/>
      <w:szCs w:val="22"/>
      <w:lang w:eastAsia="en-US"/>
    </w:rPr>
  </w:style>
  <w:style w:type="character" w:customStyle="1" w:styleId="FontStyle20">
    <w:name w:val="Font Style20"/>
    <w:rsid w:val="005252CB"/>
    <w:rPr>
      <w:rFonts w:ascii="Arial" w:hAnsi="Arial" w:cs="Arial"/>
      <w:sz w:val="18"/>
      <w:szCs w:val="18"/>
    </w:rPr>
  </w:style>
  <w:style w:type="paragraph" w:customStyle="1" w:styleId="Akapitzlist1">
    <w:name w:val="Akapit z listą1"/>
    <w:basedOn w:val="Normalny"/>
    <w:rsid w:val="005252CB"/>
    <w:pPr>
      <w:spacing w:before="120" w:after="120"/>
      <w:ind w:left="720" w:hanging="567"/>
      <w:contextualSpacing/>
      <w:jc w:val="both"/>
    </w:pPr>
    <w:rPr>
      <w:rFonts w:eastAsia="Calibri"/>
    </w:rPr>
  </w:style>
  <w:style w:type="paragraph" w:styleId="Cytatintensywny">
    <w:name w:val="Intense Quote"/>
    <w:basedOn w:val="Normalny"/>
    <w:next w:val="Normalny"/>
    <w:link w:val="CytatintensywnyZnak"/>
    <w:uiPriority w:val="30"/>
    <w:qFormat/>
    <w:rsid w:val="005252CB"/>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eastAsia="en-US"/>
    </w:rPr>
  </w:style>
  <w:style w:type="character" w:customStyle="1" w:styleId="CytatintensywnyZnak">
    <w:name w:val="Cytat intensywny Znak"/>
    <w:basedOn w:val="Domylnaczcionkaakapitu"/>
    <w:link w:val="Cytatintensywny"/>
    <w:uiPriority w:val="30"/>
    <w:rsid w:val="005252CB"/>
    <w:rPr>
      <w:rFonts w:eastAsiaTheme="minorEastAsia"/>
      <w:b/>
      <w:bCs/>
      <w:i/>
      <w:iCs/>
    </w:rPr>
  </w:style>
  <w:style w:type="paragraph" w:customStyle="1" w:styleId="ust">
    <w:name w:val="ust"/>
    <w:rsid w:val="005252CB"/>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5252CB"/>
    <w:pPr>
      <w:spacing w:after="120" w:line="480" w:lineRule="auto"/>
    </w:pPr>
    <w:rPr>
      <w:sz w:val="24"/>
      <w:szCs w:val="24"/>
    </w:rPr>
  </w:style>
  <w:style w:type="character" w:customStyle="1" w:styleId="Tekstpodstawowy2Znak">
    <w:name w:val="Tekst podstawowy 2 Znak"/>
    <w:basedOn w:val="Domylnaczcionkaakapitu"/>
    <w:link w:val="Tekstpodstawowy2"/>
    <w:uiPriority w:val="99"/>
    <w:rsid w:val="005252CB"/>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5252CB"/>
    <w:pPr>
      <w:pBdr>
        <w:bottom w:val="single" w:sz="4" w:space="1" w:color="auto"/>
      </w:pBdr>
      <w:spacing w:after="200"/>
      <w:contextualSpacing/>
    </w:pPr>
    <w:rPr>
      <w:rFonts w:asciiTheme="majorHAnsi" w:eastAsiaTheme="majorEastAsia" w:hAnsiTheme="majorHAnsi" w:cstheme="majorBidi"/>
      <w:spacing w:val="5"/>
      <w:sz w:val="52"/>
      <w:szCs w:val="52"/>
      <w:lang w:eastAsia="en-US"/>
    </w:rPr>
  </w:style>
  <w:style w:type="character" w:customStyle="1" w:styleId="TytuZnak">
    <w:name w:val="Tytuł Znak"/>
    <w:basedOn w:val="Domylnaczcionkaakapitu"/>
    <w:link w:val="Tytu"/>
    <w:uiPriority w:val="10"/>
    <w:rsid w:val="005252CB"/>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5252CB"/>
    <w:pPr>
      <w:spacing w:after="600" w:line="276" w:lineRule="auto"/>
    </w:pPr>
    <w:rPr>
      <w:rFonts w:asciiTheme="majorHAnsi" w:eastAsiaTheme="majorEastAsia" w:hAnsiTheme="majorHAnsi" w:cstheme="majorBidi"/>
      <w:i/>
      <w:iCs/>
      <w:spacing w:val="13"/>
      <w:sz w:val="24"/>
      <w:szCs w:val="24"/>
      <w:lang w:eastAsia="en-US"/>
    </w:rPr>
  </w:style>
  <w:style w:type="character" w:customStyle="1" w:styleId="PodtytuZnak">
    <w:name w:val="Podtytuł Znak"/>
    <w:basedOn w:val="Domylnaczcionkaakapitu"/>
    <w:link w:val="Podtytu"/>
    <w:uiPriority w:val="11"/>
    <w:rsid w:val="005252CB"/>
    <w:rPr>
      <w:rFonts w:asciiTheme="majorHAnsi" w:eastAsiaTheme="majorEastAsia" w:hAnsiTheme="majorHAnsi" w:cstheme="majorBidi"/>
      <w:i/>
      <w:iCs/>
      <w:spacing w:val="13"/>
      <w:sz w:val="24"/>
      <w:szCs w:val="24"/>
    </w:rPr>
  </w:style>
  <w:style w:type="character" w:styleId="Pogrubienie">
    <w:name w:val="Strong"/>
    <w:uiPriority w:val="22"/>
    <w:qFormat/>
    <w:rsid w:val="005252CB"/>
    <w:rPr>
      <w:b/>
      <w:bCs/>
    </w:rPr>
  </w:style>
  <w:style w:type="character" w:styleId="Uwydatnienie">
    <w:name w:val="Emphasis"/>
    <w:uiPriority w:val="20"/>
    <w:qFormat/>
    <w:rsid w:val="005252CB"/>
    <w:rPr>
      <w:b/>
      <w:bCs/>
      <w:i/>
      <w:iCs/>
      <w:spacing w:val="10"/>
      <w:bdr w:val="none" w:sz="0" w:space="0" w:color="auto"/>
      <w:shd w:val="clear" w:color="auto" w:fill="auto"/>
    </w:rPr>
  </w:style>
  <w:style w:type="paragraph" w:styleId="Cytat">
    <w:name w:val="Quote"/>
    <w:basedOn w:val="Normalny"/>
    <w:next w:val="Normalny"/>
    <w:link w:val="CytatZnak"/>
    <w:uiPriority w:val="29"/>
    <w:qFormat/>
    <w:rsid w:val="005252CB"/>
    <w:pPr>
      <w:spacing w:before="200" w:line="276" w:lineRule="auto"/>
      <w:ind w:left="360" w:right="360"/>
    </w:pPr>
    <w:rPr>
      <w:rFonts w:asciiTheme="minorHAnsi" w:eastAsiaTheme="minorEastAsia" w:hAnsiTheme="minorHAnsi" w:cstheme="minorBidi"/>
      <w:i/>
      <w:iCs/>
      <w:sz w:val="22"/>
      <w:szCs w:val="22"/>
      <w:lang w:eastAsia="en-US"/>
    </w:rPr>
  </w:style>
  <w:style w:type="character" w:customStyle="1" w:styleId="CytatZnak">
    <w:name w:val="Cytat Znak"/>
    <w:basedOn w:val="Domylnaczcionkaakapitu"/>
    <w:link w:val="Cytat"/>
    <w:uiPriority w:val="29"/>
    <w:rsid w:val="005252CB"/>
    <w:rPr>
      <w:rFonts w:eastAsiaTheme="minorEastAsia"/>
      <w:i/>
      <w:iCs/>
    </w:rPr>
  </w:style>
  <w:style w:type="character" w:styleId="Wyrnieniedelikatne">
    <w:name w:val="Subtle Emphasis"/>
    <w:uiPriority w:val="19"/>
    <w:qFormat/>
    <w:rsid w:val="005252CB"/>
    <w:rPr>
      <w:i/>
      <w:iCs/>
    </w:rPr>
  </w:style>
  <w:style w:type="character" w:styleId="Wyrnienieintensywne">
    <w:name w:val="Intense Emphasis"/>
    <w:uiPriority w:val="21"/>
    <w:qFormat/>
    <w:rsid w:val="005252CB"/>
    <w:rPr>
      <w:b/>
      <w:bCs/>
    </w:rPr>
  </w:style>
  <w:style w:type="character" w:styleId="Odwoaniedelikatne">
    <w:name w:val="Subtle Reference"/>
    <w:uiPriority w:val="31"/>
    <w:qFormat/>
    <w:rsid w:val="005252CB"/>
    <w:rPr>
      <w:smallCaps/>
    </w:rPr>
  </w:style>
  <w:style w:type="character" w:styleId="Odwoanieintensywne">
    <w:name w:val="Intense Reference"/>
    <w:uiPriority w:val="32"/>
    <w:qFormat/>
    <w:rsid w:val="005252CB"/>
    <w:rPr>
      <w:smallCaps/>
      <w:spacing w:val="5"/>
      <w:u w:val="single"/>
    </w:rPr>
  </w:style>
  <w:style w:type="character" w:styleId="Tytuksiki">
    <w:name w:val="Book Title"/>
    <w:uiPriority w:val="33"/>
    <w:qFormat/>
    <w:rsid w:val="005252CB"/>
    <w:rPr>
      <w:i/>
      <w:iCs/>
      <w:smallCaps/>
      <w:spacing w:val="5"/>
    </w:rPr>
  </w:style>
  <w:style w:type="character" w:customStyle="1" w:styleId="TekstpodstawowywcityZnak">
    <w:name w:val="Tekst podstawowy wcięty Znak"/>
    <w:basedOn w:val="Domylnaczcionkaakapitu"/>
    <w:link w:val="Tekstpodstawowywcity"/>
    <w:uiPriority w:val="99"/>
    <w:semiHidden/>
    <w:rsid w:val="005252CB"/>
    <w:rPr>
      <w:rFonts w:eastAsiaTheme="minorEastAsia"/>
    </w:rPr>
  </w:style>
  <w:style w:type="paragraph" w:styleId="Tekstpodstawowywcity">
    <w:name w:val="Body Text Indent"/>
    <w:basedOn w:val="Normalny"/>
    <w:link w:val="TekstpodstawowywcityZnak"/>
    <w:uiPriority w:val="99"/>
    <w:semiHidden/>
    <w:unhideWhenUsed/>
    <w:rsid w:val="005252CB"/>
    <w:pPr>
      <w:spacing w:after="120" w:line="276" w:lineRule="auto"/>
      <w:ind w:left="283"/>
    </w:pPr>
    <w:rPr>
      <w:rFonts w:asciiTheme="minorHAnsi" w:eastAsiaTheme="minorEastAsia" w:hAnsiTheme="minorHAnsi" w:cstheme="minorBidi"/>
      <w:sz w:val="22"/>
      <w:szCs w:val="22"/>
      <w:lang w:eastAsia="en-US"/>
    </w:rPr>
  </w:style>
  <w:style w:type="character" w:styleId="Odwoaniedokomentarza">
    <w:name w:val="annotation reference"/>
    <w:basedOn w:val="Domylnaczcionkaakapitu"/>
    <w:unhideWhenUsed/>
    <w:rsid w:val="005252CB"/>
    <w:rPr>
      <w:sz w:val="16"/>
      <w:szCs w:val="16"/>
    </w:rPr>
  </w:style>
  <w:style w:type="character" w:customStyle="1" w:styleId="TekstkomentarzaZnak">
    <w:name w:val="Tekst komentarza Znak"/>
    <w:basedOn w:val="Domylnaczcionkaakapitu"/>
    <w:link w:val="Tekstkomentarza"/>
    <w:uiPriority w:val="99"/>
    <w:semiHidden/>
    <w:rsid w:val="005252CB"/>
    <w:rPr>
      <w:rFonts w:eastAsiaTheme="minorEastAsia"/>
      <w:sz w:val="20"/>
      <w:szCs w:val="20"/>
    </w:rPr>
  </w:style>
  <w:style w:type="paragraph" w:styleId="Tekstkomentarza">
    <w:name w:val="annotation text"/>
    <w:basedOn w:val="Normalny"/>
    <w:link w:val="TekstkomentarzaZnak"/>
    <w:uiPriority w:val="99"/>
    <w:semiHidden/>
    <w:unhideWhenUsed/>
    <w:rsid w:val="005252CB"/>
    <w:pPr>
      <w:spacing w:after="200"/>
    </w:pPr>
    <w:rPr>
      <w:rFonts w:asciiTheme="minorHAnsi" w:eastAsiaTheme="minorEastAsia" w:hAnsiTheme="minorHAnsi" w:cstheme="minorBidi"/>
      <w:lang w:eastAsia="en-US"/>
    </w:rPr>
  </w:style>
  <w:style w:type="character" w:customStyle="1" w:styleId="TematkomentarzaZnak">
    <w:name w:val="Temat komentarza Znak"/>
    <w:basedOn w:val="TekstkomentarzaZnak"/>
    <w:link w:val="Tematkomentarza"/>
    <w:uiPriority w:val="99"/>
    <w:semiHidden/>
    <w:rsid w:val="005252CB"/>
    <w:rPr>
      <w:rFonts w:eastAsiaTheme="minorEastAsia"/>
      <w:b/>
      <w:bCs/>
      <w:sz w:val="20"/>
      <w:szCs w:val="20"/>
    </w:rPr>
  </w:style>
  <w:style w:type="paragraph" w:styleId="Tematkomentarza">
    <w:name w:val="annotation subject"/>
    <w:basedOn w:val="Tekstkomentarza"/>
    <w:next w:val="Tekstkomentarza"/>
    <w:link w:val="TematkomentarzaZnak"/>
    <w:uiPriority w:val="99"/>
    <w:semiHidden/>
    <w:unhideWhenUsed/>
    <w:rsid w:val="005252CB"/>
    <w:rPr>
      <w:b/>
      <w:bCs/>
    </w:rPr>
  </w:style>
  <w:style w:type="table" w:styleId="Tabela-Siatka">
    <w:name w:val="Table Grid"/>
    <w:basedOn w:val="Standardowy"/>
    <w:uiPriority w:val="59"/>
    <w:rsid w:val="005252CB"/>
    <w:pPr>
      <w:spacing w:after="0" w:line="240" w:lineRule="auto"/>
    </w:pPr>
    <w:rPr>
      <w:rFonts w:ascii="Calibri" w:eastAsia="Calibri" w:hAnsi="Calibri" w:cs="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wykytekstZnak">
    <w:name w:val="Zwykły tekst Znak"/>
    <w:aliases w:val="Znak4 Znak"/>
    <w:basedOn w:val="Domylnaczcionkaakapitu"/>
    <w:link w:val="Zwykytekst"/>
    <w:locked/>
    <w:rsid w:val="005252CB"/>
    <w:rPr>
      <w:rFonts w:ascii="Courier New" w:hAnsi="Courier New" w:cs="Courier New"/>
      <w:lang w:val="x-none" w:eastAsia="x-none"/>
    </w:rPr>
  </w:style>
  <w:style w:type="paragraph" w:styleId="Zwykytekst">
    <w:name w:val="Plain Text"/>
    <w:aliases w:val="Znak4"/>
    <w:basedOn w:val="Normalny"/>
    <w:link w:val="ZwykytekstZnak"/>
    <w:unhideWhenUsed/>
    <w:rsid w:val="005252CB"/>
    <w:rPr>
      <w:rFonts w:ascii="Courier New" w:eastAsiaTheme="minorHAnsi" w:hAnsi="Courier New" w:cs="Courier New"/>
      <w:sz w:val="22"/>
      <w:szCs w:val="22"/>
      <w:lang w:val="x-none" w:eastAsia="x-none"/>
    </w:rPr>
  </w:style>
  <w:style w:type="character" w:customStyle="1" w:styleId="ZwykytekstZnak1">
    <w:name w:val="Zwykły tekst Znak1"/>
    <w:basedOn w:val="Domylnaczcionkaakapitu"/>
    <w:uiPriority w:val="99"/>
    <w:semiHidden/>
    <w:rsid w:val="005252CB"/>
    <w:rPr>
      <w:rFonts w:ascii="Consolas" w:eastAsia="Times New Roman" w:hAnsi="Consolas" w:cs="Consolas"/>
      <w:sz w:val="21"/>
      <w:szCs w:val="21"/>
      <w:lang w:val="en-US" w:eastAsia="pl-PL"/>
    </w:rPr>
  </w:style>
  <w:style w:type="paragraph" w:styleId="NormalnyWeb">
    <w:name w:val="Normal (Web)"/>
    <w:basedOn w:val="Normalny"/>
    <w:uiPriority w:val="99"/>
    <w:unhideWhenUsed/>
    <w:rsid w:val="005252CB"/>
    <w:rPr>
      <w:sz w:val="24"/>
      <w:szCs w:val="24"/>
    </w:rPr>
  </w:style>
  <w:style w:type="paragraph" w:customStyle="1" w:styleId="bold">
    <w:name w:val="bold"/>
    <w:basedOn w:val="Normalny"/>
    <w:rsid w:val="005252CB"/>
    <w:rPr>
      <w:sz w:val="24"/>
      <w:szCs w:val="24"/>
    </w:rPr>
  </w:style>
  <w:style w:type="paragraph" w:styleId="Tekstprzypisudolnego">
    <w:name w:val="footnote text"/>
    <w:basedOn w:val="Normalny"/>
    <w:link w:val="TekstprzypisudolnegoZnak"/>
    <w:unhideWhenUsed/>
    <w:rsid w:val="005252CB"/>
    <w:rPr>
      <w:rFonts w:asciiTheme="minorHAnsi" w:eastAsiaTheme="minorEastAsia" w:hAnsiTheme="minorHAnsi" w:cstheme="minorBidi"/>
      <w:lang w:eastAsia="en-US"/>
    </w:rPr>
  </w:style>
  <w:style w:type="character" w:customStyle="1" w:styleId="TekstprzypisudolnegoZnak">
    <w:name w:val="Tekst przypisu dolnego Znak"/>
    <w:basedOn w:val="Domylnaczcionkaakapitu"/>
    <w:link w:val="Tekstprzypisudolnego"/>
    <w:rsid w:val="005252CB"/>
    <w:rPr>
      <w:rFonts w:eastAsiaTheme="minorEastAsia"/>
      <w:sz w:val="20"/>
      <w:szCs w:val="20"/>
    </w:rPr>
  </w:style>
  <w:style w:type="character" w:styleId="Odwoanieprzypisudolnego">
    <w:name w:val="footnote reference"/>
    <w:basedOn w:val="Domylnaczcionkaakapitu"/>
    <w:uiPriority w:val="99"/>
    <w:unhideWhenUsed/>
    <w:rsid w:val="005252CB"/>
    <w:rPr>
      <w:vertAlign w:val="superscript"/>
    </w:rPr>
  </w:style>
  <w:style w:type="paragraph" w:styleId="Tekstprzypisukocowego">
    <w:name w:val="endnote text"/>
    <w:basedOn w:val="Normalny"/>
    <w:link w:val="TekstprzypisukocowegoZnak"/>
    <w:uiPriority w:val="99"/>
    <w:semiHidden/>
    <w:unhideWhenUsed/>
    <w:rsid w:val="00CA67F8"/>
  </w:style>
  <w:style w:type="character" w:customStyle="1" w:styleId="TekstprzypisukocowegoZnak">
    <w:name w:val="Tekst przypisu końcowego Znak"/>
    <w:basedOn w:val="Domylnaczcionkaakapitu"/>
    <w:link w:val="Tekstprzypisukocowego"/>
    <w:uiPriority w:val="99"/>
    <w:semiHidden/>
    <w:rsid w:val="00CA67F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A67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440">
      <w:bodyDiv w:val="1"/>
      <w:marLeft w:val="0"/>
      <w:marRight w:val="0"/>
      <w:marTop w:val="0"/>
      <w:marBottom w:val="0"/>
      <w:divBdr>
        <w:top w:val="none" w:sz="0" w:space="0" w:color="auto"/>
        <w:left w:val="none" w:sz="0" w:space="0" w:color="auto"/>
        <w:bottom w:val="none" w:sz="0" w:space="0" w:color="auto"/>
        <w:right w:val="none" w:sz="0" w:space="0" w:color="auto"/>
      </w:divBdr>
    </w:div>
    <w:div w:id="156795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hyperlink" Target="http://www.us.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EBBE1-AF54-4E1E-BAA9-7F22508FC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5414D035.dotm</Template>
  <TotalTime>120</TotalTime>
  <Pages>4</Pages>
  <Words>1147</Words>
  <Characters>6887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glab</dc:creator>
  <cp:lastModifiedBy>Małgorzata Wróblewska</cp:lastModifiedBy>
  <cp:revision>54</cp:revision>
  <cp:lastPrinted>2016-02-26T08:13:00Z</cp:lastPrinted>
  <dcterms:created xsi:type="dcterms:W3CDTF">2015-05-14T10:30:00Z</dcterms:created>
  <dcterms:modified xsi:type="dcterms:W3CDTF">2016-04-08T07:44:00Z</dcterms:modified>
</cp:coreProperties>
</file>